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5F48D" w14:textId="77777777" w:rsidR="00330447" w:rsidRDefault="00330447" w:rsidP="00330447">
      <w:pPr>
        <w:jc w:val="center"/>
        <w:rPr>
          <w:rFonts w:ascii="Liberation Serif" w:eastAsia="Liberation Serif" w:hAnsi="Liberation Serif" w:cs="Liberation Serif"/>
          <w:color w:val="000000"/>
        </w:rPr>
      </w:pPr>
    </w:p>
    <w:tbl>
      <w:tblPr>
        <w:tblW w:w="9653" w:type="dxa"/>
        <w:tblInd w:w="-24" w:type="dxa"/>
        <w:tblLayout w:type="fixed"/>
        <w:tblCellMar>
          <w:left w:w="70" w:type="dxa"/>
          <w:right w:w="70" w:type="dxa"/>
        </w:tblCellMar>
        <w:tblLook w:val="04A0" w:firstRow="1" w:lastRow="0" w:firstColumn="1" w:lastColumn="0" w:noHBand="0" w:noVBand="1"/>
      </w:tblPr>
      <w:tblGrid>
        <w:gridCol w:w="2614"/>
        <w:gridCol w:w="2266"/>
        <w:gridCol w:w="2387"/>
        <w:gridCol w:w="2386"/>
      </w:tblGrid>
      <w:tr w:rsidR="00330447" w14:paraId="7AC8F5DB" w14:textId="77777777" w:rsidTr="00325F50">
        <w:trPr>
          <w:trHeight w:val="1650"/>
        </w:trPr>
        <w:tc>
          <w:tcPr>
            <w:tcW w:w="2613" w:type="dxa"/>
            <w:tcBorders>
              <w:top w:val="single" w:sz="2" w:space="0" w:color="000000"/>
              <w:left w:val="single" w:sz="2" w:space="0" w:color="000000"/>
              <w:bottom w:val="single" w:sz="2" w:space="0" w:color="000000"/>
            </w:tcBorders>
          </w:tcPr>
          <w:p w14:paraId="57C384D6" w14:textId="77777777" w:rsidR="00330447" w:rsidRDefault="00330447" w:rsidP="00325F50">
            <w:pPr>
              <w:pStyle w:val="WW-Rigadintestazione111111"/>
              <w:widowControl w:val="0"/>
              <w:tabs>
                <w:tab w:val="left" w:pos="1613"/>
              </w:tabs>
              <w:spacing w:before="156" w:after="122"/>
              <w:jc w:val="center"/>
              <w:rPr>
                <w:rFonts w:ascii="Calibri" w:hAnsi="Calibri" w:cs="Calibri"/>
                <w:sz w:val="22"/>
                <w:szCs w:val="22"/>
              </w:rPr>
            </w:pPr>
            <w:r>
              <w:rPr>
                <w:rFonts w:ascii="Calibri" w:hAnsi="Calibri" w:cs="Calibri"/>
                <w:noProof/>
                <w:sz w:val="22"/>
                <w:szCs w:val="22"/>
              </w:rPr>
              <w:drawing>
                <wp:anchor distT="0" distB="0" distL="0" distR="0" simplePos="0" relativeHeight="251663360" behindDoc="0" locked="0" layoutInCell="1" allowOverlap="1" wp14:anchorId="63158E0F" wp14:editId="4CF7C9F6">
                  <wp:simplePos x="0" y="0"/>
                  <wp:positionH relativeFrom="column">
                    <wp:posOffset>277495</wp:posOffset>
                  </wp:positionH>
                  <wp:positionV relativeFrom="paragraph">
                    <wp:posOffset>176530</wp:posOffset>
                  </wp:positionV>
                  <wp:extent cx="944245" cy="629920"/>
                  <wp:effectExtent l="0" t="0" r="0" b="0"/>
                  <wp:wrapNone/>
                  <wp:docPr id="1" name="Elemento grafico 2" descr="Immagine che contiene stella, bandiera, Blu elettrico, Blu intens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2" descr="Immagine che contiene stella, bandiera, Blu elettrico, Blu intenso&#10;&#10;Il contenuto generato dall'IA potrebbe non essere corretto."/>
                          <pic:cNvPicPr>
                            <a:picLocks noChangeAspect="1" noChangeArrowheads="1"/>
                          </pic:cNvPicPr>
                        </pic:nvPicPr>
                        <pic:blipFill>
                          <a:blip r:embed="rId8"/>
                          <a:stretch>
                            <a:fillRect/>
                          </a:stretch>
                        </pic:blipFill>
                        <pic:spPr bwMode="auto">
                          <a:xfrm flipH="1">
                            <a:off x="0" y="0"/>
                            <a:ext cx="944245" cy="629920"/>
                          </a:xfrm>
                          <a:prstGeom prst="rect">
                            <a:avLst/>
                          </a:prstGeom>
                        </pic:spPr>
                      </pic:pic>
                    </a:graphicData>
                  </a:graphic>
                </wp:anchor>
              </w:drawing>
            </w:r>
          </w:p>
        </w:tc>
        <w:tc>
          <w:tcPr>
            <w:tcW w:w="2266" w:type="dxa"/>
            <w:tcBorders>
              <w:top w:val="single" w:sz="2" w:space="0" w:color="000000"/>
              <w:left w:val="single" w:sz="2" w:space="0" w:color="000000"/>
              <w:bottom w:val="single" w:sz="2" w:space="0" w:color="000000"/>
            </w:tcBorders>
          </w:tcPr>
          <w:p w14:paraId="02CBE7C1" w14:textId="77777777" w:rsidR="00330447" w:rsidRDefault="00330447" w:rsidP="00325F50">
            <w:pPr>
              <w:pStyle w:val="WW-Rigadintestazione111111"/>
              <w:widowControl w:val="0"/>
              <w:spacing w:after="120"/>
              <w:jc w:val="center"/>
              <w:rPr>
                <w:rFonts w:ascii="Calibri" w:hAnsi="Calibri" w:cs="Calibri"/>
                <w:sz w:val="4"/>
                <w:szCs w:val="4"/>
              </w:rPr>
            </w:pPr>
          </w:p>
          <w:p w14:paraId="63867AB4" w14:textId="77777777" w:rsidR="00330447" w:rsidRDefault="00330447" w:rsidP="00325F50">
            <w:pPr>
              <w:pStyle w:val="WW-Rigadintestazione111111"/>
              <w:widowControl w:val="0"/>
              <w:spacing w:after="120"/>
              <w:jc w:val="center"/>
              <w:rPr>
                <w:rFonts w:ascii="Calibri" w:hAnsi="Calibri" w:cs="Calibri"/>
                <w:sz w:val="22"/>
                <w:szCs w:val="22"/>
              </w:rPr>
            </w:pPr>
            <w:r>
              <w:rPr>
                <w:rFonts w:ascii="Calibri" w:hAnsi="Calibri" w:cs="Calibri"/>
                <w:noProof/>
                <w:sz w:val="22"/>
                <w:szCs w:val="22"/>
              </w:rPr>
              <w:drawing>
                <wp:anchor distT="0" distB="0" distL="114300" distR="114300" simplePos="0" relativeHeight="251662336" behindDoc="0" locked="0" layoutInCell="1" allowOverlap="1" wp14:anchorId="590BCD83" wp14:editId="34D8110D">
                  <wp:simplePos x="0" y="0"/>
                  <wp:positionH relativeFrom="page">
                    <wp:posOffset>451485</wp:posOffset>
                  </wp:positionH>
                  <wp:positionV relativeFrom="page">
                    <wp:posOffset>191770</wp:posOffset>
                  </wp:positionV>
                  <wp:extent cx="529590" cy="588010"/>
                  <wp:effectExtent l="0" t="0" r="0" b="0"/>
                  <wp:wrapSquare wrapText="bothSides"/>
                  <wp:docPr id="2" name="Immagine2" descr="Immagine che contiene art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Immagine che contiene arte, emblema, simbolo, cerchio&#10;&#10;Descrizione generata automaticamente"/>
                          <pic:cNvPicPr>
                            <a:picLocks noChangeAspect="1" noChangeArrowheads="1"/>
                          </pic:cNvPicPr>
                        </pic:nvPicPr>
                        <pic:blipFill>
                          <a:blip r:embed="rId9"/>
                          <a:srcRect l="-72" t="-63" r="-72" b="-63"/>
                          <a:stretch>
                            <a:fillRect/>
                          </a:stretch>
                        </pic:blipFill>
                        <pic:spPr bwMode="auto">
                          <a:xfrm>
                            <a:off x="0" y="0"/>
                            <a:ext cx="529590" cy="588010"/>
                          </a:xfrm>
                          <a:prstGeom prst="rect">
                            <a:avLst/>
                          </a:prstGeom>
                        </pic:spPr>
                      </pic:pic>
                    </a:graphicData>
                  </a:graphic>
                </wp:anchor>
              </w:drawing>
            </w:r>
          </w:p>
        </w:tc>
        <w:tc>
          <w:tcPr>
            <w:tcW w:w="2387" w:type="dxa"/>
            <w:tcBorders>
              <w:top w:val="single" w:sz="2" w:space="0" w:color="000000"/>
              <w:left w:val="single" w:sz="2" w:space="0" w:color="000000"/>
              <w:bottom w:val="single" w:sz="2" w:space="0" w:color="000000"/>
            </w:tcBorders>
          </w:tcPr>
          <w:p w14:paraId="391E2FF3" w14:textId="77777777" w:rsidR="00330447" w:rsidRDefault="00330447" w:rsidP="00325F50">
            <w:pPr>
              <w:pStyle w:val="WW-Rigadintestazione111111"/>
              <w:widowControl w:val="0"/>
              <w:tabs>
                <w:tab w:val="left" w:pos="1773"/>
              </w:tabs>
              <w:spacing w:before="312" w:after="122"/>
              <w:rPr>
                <w:rFonts w:hint="eastAsia"/>
              </w:rPr>
            </w:pPr>
            <w:r>
              <w:rPr>
                <w:noProof/>
              </w:rPr>
              <w:drawing>
                <wp:anchor distT="0" distB="0" distL="114300" distR="114300" simplePos="0" relativeHeight="251660288" behindDoc="0" locked="0" layoutInCell="1" allowOverlap="1" wp14:anchorId="6013003B" wp14:editId="53FCAF79">
                  <wp:simplePos x="0" y="0"/>
                  <wp:positionH relativeFrom="page">
                    <wp:posOffset>51435</wp:posOffset>
                  </wp:positionH>
                  <wp:positionV relativeFrom="page">
                    <wp:posOffset>253365</wp:posOffset>
                  </wp:positionV>
                  <wp:extent cx="1405255" cy="480060"/>
                  <wp:effectExtent l="0" t="0" r="0" b="0"/>
                  <wp:wrapSquare wrapText="bothSides"/>
                  <wp:docPr id="3" name="Immagine3" descr="Immagine che contiene testo, Carattere,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Immagine che contiene testo, Carattere, simbolo, Elementi grafici&#10;&#10;Descrizione generata automaticamente"/>
                          <pic:cNvPicPr>
                            <a:picLocks noChangeAspect="1" noChangeArrowheads="1"/>
                          </pic:cNvPicPr>
                        </pic:nvPicPr>
                        <pic:blipFill>
                          <a:blip r:embed="rId10"/>
                          <a:srcRect l="-811" t="-2650" r="-811" b="-2650"/>
                          <a:stretch>
                            <a:fillRect/>
                          </a:stretch>
                        </pic:blipFill>
                        <pic:spPr bwMode="auto">
                          <a:xfrm>
                            <a:off x="0" y="0"/>
                            <a:ext cx="1405255" cy="480060"/>
                          </a:xfrm>
                          <a:prstGeom prst="rect">
                            <a:avLst/>
                          </a:prstGeom>
                        </pic:spPr>
                      </pic:pic>
                    </a:graphicData>
                  </a:graphic>
                </wp:anchor>
              </w:drawing>
            </w:r>
          </w:p>
        </w:tc>
        <w:tc>
          <w:tcPr>
            <w:tcW w:w="2386" w:type="dxa"/>
            <w:tcBorders>
              <w:top w:val="single" w:sz="2" w:space="0" w:color="000000"/>
              <w:left w:val="single" w:sz="2" w:space="0" w:color="000000"/>
              <w:bottom w:val="single" w:sz="2" w:space="0" w:color="000000"/>
              <w:right w:val="single" w:sz="2" w:space="0" w:color="000000"/>
            </w:tcBorders>
          </w:tcPr>
          <w:p w14:paraId="56223E9D" w14:textId="77777777" w:rsidR="00330447" w:rsidRDefault="00330447" w:rsidP="00325F50">
            <w:pPr>
              <w:pStyle w:val="WW-Rigadintestazione111111"/>
              <w:widowControl w:val="0"/>
              <w:spacing w:before="312" w:after="122"/>
              <w:jc w:val="center"/>
              <w:rPr>
                <w:rFonts w:hint="eastAsia"/>
              </w:rPr>
            </w:pPr>
            <w:r>
              <w:rPr>
                <w:noProof/>
              </w:rPr>
              <w:drawing>
                <wp:anchor distT="0" distB="0" distL="114300" distR="114300" simplePos="0" relativeHeight="251661312" behindDoc="0" locked="0" layoutInCell="1" allowOverlap="1" wp14:anchorId="1FE49F35" wp14:editId="20BC7D76">
                  <wp:simplePos x="0" y="0"/>
                  <wp:positionH relativeFrom="page">
                    <wp:posOffset>273685</wp:posOffset>
                  </wp:positionH>
                  <wp:positionV relativeFrom="page">
                    <wp:posOffset>224790</wp:posOffset>
                  </wp:positionV>
                  <wp:extent cx="838835" cy="569595"/>
                  <wp:effectExtent l="0" t="0" r="0" b="0"/>
                  <wp:wrapSquare wrapText="bothSides"/>
                  <wp:docPr id="4" name="Immagine4" descr="Immagine che contiene Elementi grafici, clipart,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Immagine che contiene Elementi grafici, clipart, logo, simbolo&#10;&#10;Descrizione generata automaticamente"/>
                          <pic:cNvPicPr>
                            <a:picLocks noChangeAspect="1" noChangeArrowheads="1"/>
                          </pic:cNvPicPr>
                        </pic:nvPicPr>
                        <pic:blipFill>
                          <a:blip r:embed="rId11"/>
                          <a:stretch>
                            <a:fillRect/>
                          </a:stretch>
                        </pic:blipFill>
                        <pic:spPr bwMode="auto">
                          <a:xfrm>
                            <a:off x="0" y="0"/>
                            <a:ext cx="838835" cy="569595"/>
                          </a:xfrm>
                          <a:prstGeom prst="rect">
                            <a:avLst/>
                          </a:prstGeom>
                        </pic:spPr>
                      </pic:pic>
                    </a:graphicData>
                  </a:graphic>
                </wp:anchor>
              </w:drawing>
            </w:r>
          </w:p>
        </w:tc>
      </w:tr>
    </w:tbl>
    <w:p w14:paraId="0A8CD72F" w14:textId="77777777" w:rsidR="00330447" w:rsidRDefault="00330447" w:rsidP="00330447">
      <w:pPr>
        <w:rPr>
          <w:rFonts w:ascii="Liberation Serif" w:eastAsia="Liberation Serif" w:hAnsi="Liberation Serif" w:cs="Liberation Serif"/>
          <w:color w:val="000000"/>
        </w:rPr>
      </w:pPr>
    </w:p>
    <w:tbl>
      <w:tblPr>
        <w:tblW w:w="9638" w:type="dxa"/>
        <w:tblInd w:w="33" w:type="dxa"/>
        <w:tblLayout w:type="fixed"/>
        <w:tblCellMar>
          <w:top w:w="28" w:type="dxa"/>
          <w:left w:w="28" w:type="dxa"/>
          <w:bottom w:w="28" w:type="dxa"/>
          <w:right w:w="28" w:type="dxa"/>
        </w:tblCellMar>
        <w:tblLook w:val="0400" w:firstRow="0" w:lastRow="0" w:firstColumn="0" w:lastColumn="0" w:noHBand="0" w:noVBand="1"/>
      </w:tblPr>
      <w:tblGrid>
        <w:gridCol w:w="9638"/>
      </w:tblGrid>
      <w:tr w:rsidR="00330447" w14:paraId="65D1071B" w14:textId="77777777" w:rsidTr="00325F50">
        <w:trPr>
          <w:trHeight w:val="4910"/>
        </w:trPr>
        <w:tc>
          <w:tcPr>
            <w:tcW w:w="9638" w:type="dxa"/>
            <w:tcBorders>
              <w:top w:val="single" w:sz="4" w:space="0" w:color="000000"/>
              <w:left w:val="single" w:sz="4" w:space="0" w:color="000000"/>
              <w:bottom w:val="single" w:sz="4" w:space="0" w:color="000000"/>
              <w:right w:val="single" w:sz="4" w:space="0" w:color="000000"/>
            </w:tcBorders>
          </w:tcPr>
          <w:p w14:paraId="5827ED08" w14:textId="77777777" w:rsidR="00330447" w:rsidRDefault="00330447" w:rsidP="00325F50">
            <w:pPr>
              <w:widowControl w:val="0"/>
              <w:jc w:val="center"/>
              <w:rPr>
                <w:rFonts w:ascii="Liberation Serif" w:eastAsia="Liberation Serif" w:hAnsi="Liberation Serif" w:cs="Liberation Serif"/>
                <w:color w:val="000000"/>
              </w:rPr>
            </w:pPr>
            <w:r>
              <w:rPr>
                <w:rFonts w:ascii="Liberation Serif" w:eastAsia="Liberation Serif" w:hAnsi="Liberation Serif" w:cs="Liberation Serif"/>
                <w:noProof/>
                <w:color w:val="000000"/>
              </w:rPr>
              <w:drawing>
                <wp:anchor distT="0" distB="0" distL="0" distR="0" simplePos="0" relativeHeight="251659264" behindDoc="0" locked="0" layoutInCell="1" allowOverlap="1" wp14:anchorId="7A25DD19" wp14:editId="19A001FE">
                  <wp:simplePos x="0" y="0"/>
                  <wp:positionH relativeFrom="column">
                    <wp:posOffset>10795</wp:posOffset>
                  </wp:positionH>
                  <wp:positionV relativeFrom="paragraph">
                    <wp:posOffset>5715</wp:posOffset>
                  </wp:positionV>
                  <wp:extent cx="6108700" cy="2206625"/>
                  <wp:effectExtent l="0" t="0" r="0" b="0"/>
                  <wp:wrapNone/>
                  <wp:docPr id="5" name="image1.png" descr="Immagine che contiene clipart, cartone animat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Il contenuto generato dall'IA potrebbe non essere corretto."/>
                          <pic:cNvPicPr>
                            <a:picLocks noChangeAspect="1" noChangeArrowheads="1"/>
                          </pic:cNvPicPr>
                        </pic:nvPicPr>
                        <pic:blipFill>
                          <a:blip r:embed="rId12"/>
                          <a:stretch>
                            <a:fillRect/>
                          </a:stretch>
                        </pic:blipFill>
                        <pic:spPr bwMode="auto">
                          <a:xfrm>
                            <a:off x="0" y="0"/>
                            <a:ext cx="6108700" cy="2206625"/>
                          </a:xfrm>
                          <a:prstGeom prst="rect">
                            <a:avLst/>
                          </a:prstGeom>
                        </pic:spPr>
                      </pic:pic>
                    </a:graphicData>
                  </a:graphic>
                </wp:anchor>
              </w:drawing>
            </w:r>
          </w:p>
          <w:p w14:paraId="0EBD2646" w14:textId="77777777" w:rsidR="00330447" w:rsidRDefault="00330447" w:rsidP="00325F50">
            <w:pPr>
              <w:widowControl w:val="0"/>
              <w:jc w:val="center"/>
              <w:rPr>
                <w:rFonts w:ascii="Liberation Serif" w:eastAsia="Liberation Serif" w:hAnsi="Liberation Serif" w:cs="Liberation Serif"/>
                <w:color w:val="000000"/>
              </w:rPr>
            </w:pPr>
          </w:p>
          <w:p w14:paraId="09720128" w14:textId="77777777" w:rsidR="00330447" w:rsidRDefault="00330447" w:rsidP="00325F50">
            <w:pPr>
              <w:widowControl w:val="0"/>
              <w:jc w:val="center"/>
              <w:rPr>
                <w:rFonts w:ascii="Liberation Serif" w:eastAsia="Liberation Serif" w:hAnsi="Liberation Serif" w:cs="Liberation Serif"/>
                <w:color w:val="000000"/>
              </w:rPr>
            </w:pPr>
          </w:p>
          <w:p w14:paraId="75A31812" w14:textId="77777777" w:rsidR="00330447" w:rsidRDefault="00330447" w:rsidP="00325F50">
            <w:pPr>
              <w:widowControl w:val="0"/>
              <w:jc w:val="center"/>
              <w:rPr>
                <w:rFonts w:ascii="Liberation Serif" w:eastAsia="Liberation Serif" w:hAnsi="Liberation Serif" w:cs="Liberation Serif"/>
                <w:color w:val="000000"/>
              </w:rPr>
            </w:pPr>
          </w:p>
          <w:p w14:paraId="0CDF61C1" w14:textId="77777777" w:rsidR="00330447" w:rsidRDefault="00330447" w:rsidP="00325F50">
            <w:pPr>
              <w:widowControl w:val="0"/>
              <w:jc w:val="center"/>
              <w:rPr>
                <w:rFonts w:ascii="Liberation Serif" w:eastAsia="Liberation Serif" w:hAnsi="Liberation Serif" w:cs="Liberation Serif"/>
                <w:color w:val="000000"/>
              </w:rPr>
            </w:pPr>
          </w:p>
          <w:p w14:paraId="70B5DC49" w14:textId="77777777" w:rsidR="00330447" w:rsidRDefault="00330447" w:rsidP="00325F50">
            <w:pPr>
              <w:widowControl w:val="0"/>
              <w:jc w:val="center"/>
              <w:rPr>
                <w:rFonts w:ascii="Liberation Serif" w:eastAsia="Liberation Serif" w:hAnsi="Liberation Serif" w:cs="Liberation Serif"/>
                <w:color w:val="000000"/>
              </w:rPr>
            </w:pPr>
          </w:p>
          <w:p w14:paraId="0BD0DF0C" w14:textId="77777777" w:rsidR="00330447" w:rsidRDefault="00330447" w:rsidP="00325F50">
            <w:pPr>
              <w:widowControl w:val="0"/>
              <w:jc w:val="center"/>
              <w:rPr>
                <w:rFonts w:ascii="Liberation Serif" w:eastAsia="Liberation Serif" w:hAnsi="Liberation Serif" w:cs="Liberation Serif"/>
                <w:color w:val="000000"/>
              </w:rPr>
            </w:pPr>
          </w:p>
          <w:p w14:paraId="67099304" w14:textId="77777777" w:rsidR="00330447" w:rsidRDefault="00330447" w:rsidP="00325F50">
            <w:pPr>
              <w:widowControl w:val="0"/>
              <w:jc w:val="center"/>
              <w:rPr>
                <w:rFonts w:ascii="Liberation Serif" w:eastAsia="Liberation Serif" w:hAnsi="Liberation Serif" w:cs="Liberation Serif"/>
                <w:color w:val="000000"/>
              </w:rPr>
            </w:pPr>
          </w:p>
          <w:p w14:paraId="755A017A" w14:textId="77777777" w:rsidR="00330447" w:rsidRDefault="00330447" w:rsidP="00325F50">
            <w:pPr>
              <w:widowControl w:val="0"/>
              <w:jc w:val="center"/>
              <w:rPr>
                <w:rFonts w:ascii="Liberation Serif" w:eastAsia="Liberation Serif" w:hAnsi="Liberation Serif" w:cs="Liberation Serif"/>
                <w:color w:val="000000"/>
              </w:rPr>
            </w:pPr>
          </w:p>
          <w:p w14:paraId="18F79D49" w14:textId="77777777" w:rsidR="00330447" w:rsidRDefault="00330447" w:rsidP="00325F50">
            <w:pPr>
              <w:widowControl w:val="0"/>
              <w:jc w:val="center"/>
              <w:rPr>
                <w:rFonts w:ascii="Liberation Serif" w:eastAsia="Liberation Serif" w:hAnsi="Liberation Serif" w:cs="Liberation Serif"/>
                <w:color w:val="000000"/>
              </w:rPr>
            </w:pPr>
          </w:p>
          <w:p w14:paraId="6E59A5A6" w14:textId="77777777" w:rsidR="00330447" w:rsidRDefault="00330447" w:rsidP="00325F50">
            <w:pPr>
              <w:widowControl w:val="0"/>
              <w:jc w:val="center"/>
              <w:rPr>
                <w:rFonts w:ascii="Liberation Serif" w:eastAsia="Liberation Serif" w:hAnsi="Liberation Serif" w:cs="Liberation Serif"/>
                <w:color w:val="000000"/>
              </w:rPr>
            </w:pPr>
            <w:r>
              <w:rPr>
                <w:rFonts w:ascii="Liberation Serif" w:eastAsia="Liberation Serif" w:hAnsi="Liberation Serif" w:cs="Liberation Serif"/>
                <w:noProof/>
                <w:color w:val="000000"/>
              </w:rPr>
              <w:drawing>
                <wp:anchor distT="0" distB="0" distL="0" distR="0" simplePos="0" relativeHeight="251664384" behindDoc="0" locked="0" layoutInCell="1" allowOverlap="1" wp14:anchorId="2A793522" wp14:editId="06F81440">
                  <wp:simplePos x="0" y="0"/>
                  <wp:positionH relativeFrom="column">
                    <wp:posOffset>2290445</wp:posOffset>
                  </wp:positionH>
                  <wp:positionV relativeFrom="paragraph">
                    <wp:posOffset>86360</wp:posOffset>
                  </wp:positionV>
                  <wp:extent cx="1459865" cy="1177290"/>
                  <wp:effectExtent l="0" t="0" r="0" b="0"/>
                  <wp:wrapNone/>
                  <wp:docPr id="6"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3"/>
                          <a:stretch>
                            <a:fillRect/>
                          </a:stretch>
                        </pic:blipFill>
                        <pic:spPr bwMode="auto">
                          <a:xfrm>
                            <a:off x="0" y="0"/>
                            <a:ext cx="1459865" cy="1177290"/>
                          </a:xfrm>
                          <a:prstGeom prst="rect">
                            <a:avLst/>
                          </a:prstGeom>
                        </pic:spPr>
                      </pic:pic>
                    </a:graphicData>
                  </a:graphic>
                </wp:anchor>
              </w:drawing>
            </w:r>
          </w:p>
          <w:p w14:paraId="0034D0FD" w14:textId="77777777" w:rsidR="00330447" w:rsidRDefault="00330447" w:rsidP="00325F50">
            <w:pPr>
              <w:widowControl w:val="0"/>
              <w:jc w:val="center"/>
              <w:rPr>
                <w:rFonts w:ascii="Liberation Serif" w:eastAsia="Liberation Serif" w:hAnsi="Liberation Serif" w:cs="Liberation Serif"/>
                <w:color w:val="000000"/>
              </w:rPr>
            </w:pPr>
          </w:p>
          <w:p w14:paraId="05421ACF" w14:textId="77777777" w:rsidR="00330447" w:rsidRDefault="00330447" w:rsidP="00325F50">
            <w:pPr>
              <w:widowControl w:val="0"/>
              <w:jc w:val="center"/>
              <w:rPr>
                <w:rFonts w:ascii="Liberation Serif" w:eastAsia="Liberation Serif" w:hAnsi="Liberation Serif" w:cs="Liberation Serif"/>
                <w:color w:val="000000"/>
              </w:rPr>
            </w:pPr>
          </w:p>
          <w:p w14:paraId="540B20B6" w14:textId="77777777" w:rsidR="00330447" w:rsidRDefault="00330447" w:rsidP="00325F50">
            <w:pPr>
              <w:widowControl w:val="0"/>
              <w:jc w:val="center"/>
              <w:rPr>
                <w:rFonts w:ascii="Liberation Serif" w:eastAsia="Liberation Serif" w:hAnsi="Liberation Serif" w:cs="Liberation Serif"/>
                <w:color w:val="000000"/>
              </w:rPr>
            </w:pPr>
          </w:p>
          <w:p w14:paraId="49F2C017" w14:textId="77777777" w:rsidR="00330447" w:rsidRDefault="00330447" w:rsidP="00325F50">
            <w:pPr>
              <w:widowControl w:val="0"/>
              <w:jc w:val="center"/>
              <w:rPr>
                <w:rFonts w:ascii="Liberation Serif" w:eastAsia="Liberation Serif" w:hAnsi="Liberation Serif" w:cs="Liberation Serif"/>
                <w:color w:val="000000"/>
                <w:shd w:val="clear" w:color="auto" w:fill="FFFF00"/>
              </w:rPr>
            </w:pPr>
          </w:p>
          <w:p w14:paraId="00C0217A" w14:textId="77777777" w:rsidR="00330447" w:rsidRDefault="00330447" w:rsidP="00325F50">
            <w:pPr>
              <w:widowControl w:val="0"/>
              <w:jc w:val="center"/>
              <w:rPr>
                <w:rFonts w:ascii="Liberation Serif" w:eastAsia="Liberation Serif" w:hAnsi="Liberation Serif" w:cs="Liberation Serif"/>
                <w:color w:val="000000"/>
                <w:shd w:val="clear" w:color="auto" w:fill="77BC65"/>
              </w:rPr>
            </w:pPr>
          </w:p>
        </w:tc>
      </w:tr>
    </w:tbl>
    <w:p w14:paraId="1F0A8315" w14:textId="77777777" w:rsidR="00330447" w:rsidRDefault="00330447" w:rsidP="00330447">
      <w:pPr>
        <w:rPr>
          <w:rFonts w:ascii="Liberation Serif" w:eastAsia="Liberation Serif" w:hAnsi="Liberation Serif" w:cs="Liberation Serif"/>
          <w:color w:val="000000"/>
        </w:rPr>
      </w:pPr>
    </w:p>
    <w:p w14:paraId="71538DA0" w14:textId="77777777" w:rsidR="00330447" w:rsidRDefault="00330447" w:rsidP="0033044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color w:val="FF0000"/>
        </w:rPr>
      </w:pPr>
    </w:p>
    <w:p w14:paraId="2D6D1A87" w14:textId="77777777" w:rsidR="00330447" w:rsidRDefault="00330447" w:rsidP="0033044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i/>
        </w:rPr>
      </w:pPr>
      <w:r>
        <w:rPr>
          <w:rFonts w:ascii="Liberation Serif" w:eastAsia="Liberation Serif" w:hAnsi="Liberation Serif" w:cs="Liberation Serif"/>
        </w:rPr>
        <w:t>SSL del GAL Valli del Canavese “Canavese Smart Rural Lab”</w:t>
      </w:r>
    </w:p>
    <w:p w14:paraId="4D9F79FE" w14:textId="77777777" w:rsidR="00330447" w:rsidRDefault="00330447" w:rsidP="0033044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color w:val="000000"/>
          <w:sz w:val="25"/>
          <w:szCs w:val="25"/>
        </w:rPr>
      </w:pPr>
      <w:r>
        <w:rPr>
          <w:rFonts w:ascii="Liberation Serif" w:eastAsia="Liberation Serif" w:hAnsi="Liberation Serif" w:cs="Liberation Serif"/>
          <w:i/>
          <w:color w:val="000000"/>
        </w:rPr>
        <w:t>Complemento per lo Sviluppo Rurale della Regione Piemonte 2023-2027,</w:t>
      </w:r>
    </w:p>
    <w:p w14:paraId="7A17F404" w14:textId="77777777" w:rsidR="00330447" w:rsidRDefault="00330447" w:rsidP="0033044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i/>
          <w:color w:val="000000"/>
          <w:sz w:val="23"/>
          <w:szCs w:val="23"/>
        </w:rPr>
      </w:pPr>
      <w:r>
        <w:rPr>
          <w:rFonts w:ascii="Liberation Serif" w:eastAsia="Liberation Serif" w:hAnsi="Liberation Serif" w:cs="Liberation Serif"/>
          <w:i/>
          <w:color w:val="000000"/>
        </w:rPr>
        <w:t xml:space="preserve">adottato con DGR n. </w:t>
      </w:r>
      <w:r>
        <w:rPr>
          <w:rFonts w:ascii="Liberation Serif" w:eastAsia="Liberation Serif" w:hAnsi="Liberation Serif" w:cs="Liberation Serif"/>
          <w:i/>
          <w:color w:val="000000"/>
          <w:sz w:val="23"/>
          <w:szCs w:val="23"/>
        </w:rPr>
        <w:t xml:space="preserve">17-6532 del 20.02.2023 e </w:t>
      </w:r>
      <w:proofErr w:type="spellStart"/>
      <w:r>
        <w:rPr>
          <w:rFonts w:ascii="Liberation Serif" w:eastAsia="Liberation Serif" w:hAnsi="Liberation Serif" w:cs="Liberation Serif"/>
          <w:i/>
          <w:color w:val="000000"/>
          <w:sz w:val="23"/>
          <w:szCs w:val="23"/>
        </w:rPr>
        <w:t>s.m.i</w:t>
      </w:r>
      <w:proofErr w:type="spellEnd"/>
    </w:p>
    <w:p w14:paraId="03F92921" w14:textId="77777777" w:rsidR="00330447" w:rsidRDefault="00330447" w:rsidP="00330447">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i/>
          <w:color w:val="000000"/>
          <w:sz w:val="23"/>
          <w:szCs w:val="23"/>
        </w:rPr>
      </w:pPr>
    </w:p>
    <w:p w14:paraId="08AB8B38" w14:textId="77777777" w:rsidR="00330447" w:rsidRDefault="00330447" w:rsidP="00330447">
      <w:pPr>
        <w:jc w:val="center"/>
        <w:rPr>
          <w:rFonts w:ascii="Liberation Serif" w:eastAsia="Liberation Serif" w:hAnsi="Liberation Serif" w:cs="Liberation Serif"/>
          <w:color w:val="000000"/>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2892"/>
        <w:gridCol w:w="6746"/>
      </w:tblGrid>
      <w:tr w:rsidR="00330447" w14:paraId="5AC409F3" w14:textId="77777777" w:rsidTr="00325F50">
        <w:tc>
          <w:tcPr>
            <w:tcW w:w="2892" w:type="dxa"/>
            <w:tcBorders>
              <w:top w:val="single" w:sz="2" w:space="0" w:color="000000"/>
              <w:left w:val="single" w:sz="2" w:space="0" w:color="000000"/>
              <w:bottom w:val="single" w:sz="2" w:space="0" w:color="000000"/>
            </w:tcBorders>
          </w:tcPr>
          <w:p w14:paraId="3808879C" w14:textId="77777777" w:rsidR="00330447" w:rsidRDefault="00330447" w:rsidP="00325F50">
            <w:pPr>
              <w:pStyle w:val="Contenutotabella"/>
              <w:jc w:val="center"/>
              <w:rPr>
                <w:rFonts w:eastAsia="Microsoft YaHei" w:hint="eastAsia"/>
                <w:b/>
                <w:bCs/>
                <w:color w:val="127622"/>
                <w:sz w:val="28"/>
                <w:szCs w:val="28"/>
              </w:rPr>
            </w:pPr>
            <w:r>
              <w:rPr>
                <w:rFonts w:eastAsia="Microsoft YaHei"/>
                <w:b/>
                <w:bCs/>
                <w:color w:val="127622"/>
                <w:sz w:val="28"/>
                <w:szCs w:val="28"/>
              </w:rPr>
              <w:t>GAL</w:t>
            </w:r>
          </w:p>
        </w:tc>
        <w:tc>
          <w:tcPr>
            <w:tcW w:w="6745" w:type="dxa"/>
            <w:tcBorders>
              <w:top w:val="single" w:sz="2" w:space="0" w:color="000000"/>
              <w:left w:val="single" w:sz="2" w:space="0" w:color="000000"/>
              <w:bottom w:val="single" w:sz="2" w:space="0" w:color="000000"/>
              <w:right w:val="single" w:sz="2" w:space="0" w:color="000000"/>
            </w:tcBorders>
          </w:tcPr>
          <w:p w14:paraId="3A474237" w14:textId="77777777" w:rsidR="00330447" w:rsidRDefault="00330447" w:rsidP="00325F50">
            <w:pPr>
              <w:pStyle w:val="Contenutotabella"/>
              <w:tabs>
                <w:tab w:val="left" w:pos="40"/>
              </w:tabs>
              <w:jc w:val="center"/>
              <w:rPr>
                <w:rFonts w:eastAsia="Microsoft YaHei" w:hint="eastAsia"/>
                <w:b/>
                <w:bCs/>
                <w:color w:val="DA7B1E"/>
                <w:sz w:val="28"/>
                <w:szCs w:val="28"/>
              </w:rPr>
            </w:pPr>
            <w:r>
              <w:rPr>
                <w:rFonts w:eastAsia="Microsoft YaHei"/>
                <w:b/>
                <w:bCs/>
                <w:color w:val="DA7B1E"/>
                <w:sz w:val="28"/>
                <w:szCs w:val="28"/>
              </w:rPr>
              <w:t>Valli del Canavese</w:t>
            </w:r>
          </w:p>
        </w:tc>
      </w:tr>
      <w:tr w:rsidR="00330447" w14:paraId="76105546" w14:textId="77777777" w:rsidTr="00325F50">
        <w:tc>
          <w:tcPr>
            <w:tcW w:w="2892" w:type="dxa"/>
            <w:tcBorders>
              <w:left w:val="single" w:sz="2" w:space="0" w:color="000000"/>
              <w:bottom w:val="single" w:sz="2" w:space="0" w:color="000000"/>
            </w:tcBorders>
          </w:tcPr>
          <w:p w14:paraId="2DBEA48B" w14:textId="77777777" w:rsidR="00330447" w:rsidRDefault="00330447" w:rsidP="00325F50">
            <w:pPr>
              <w:pStyle w:val="Contenutotabella"/>
              <w:jc w:val="center"/>
              <w:rPr>
                <w:rFonts w:eastAsia="Microsoft YaHei" w:hint="eastAsia"/>
                <w:b/>
                <w:bCs/>
                <w:color w:val="127622"/>
                <w:sz w:val="28"/>
                <w:szCs w:val="28"/>
              </w:rPr>
            </w:pPr>
            <w:r>
              <w:rPr>
                <w:rFonts w:eastAsia="Microsoft YaHei"/>
                <w:b/>
                <w:bCs/>
                <w:color w:val="127622"/>
                <w:sz w:val="28"/>
                <w:szCs w:val="28"/>
              </w:rPr>
              <w:t>INTERVENTO</w:t>
            </w:r>
          </w:p>
        </w:tc>
        <w:tc>
          <w:tcPr>
            <w:tcW w:w="6745" w:type="dxa"/>
            <w:tcBorders>
              <w:left w:val="single" w:sz="2" w:space="0" w:color="000000"/>
              <w:bottom w:val="single" w:sz="2" w:space="0" w:color="000000"/>
              <w:right w:val="single" w:sz="2" w:space="0" w:color="000000"/>
            </w:tcBorders>
          </w:tcPr>
          <w:p w14:paraId="05BB263E" w14:textId="77777777" w:rsidR="00330447" w:rsidRDefault="00330447"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SRD01 </w:t>
            </w:r>
            <w:r>
              <w:rPr>
                <w:rFonts w:eastAsia="Microsoft YaHei"/>
                <w:b/>
                <w:bCs/>
                <w:color w:val="DA7B1E"/>
                <w:sz w:val="28"/>
                <w:szCs w:val="28"/>
              </w:rPr>
              <w:t>Investimenti produttivi agricoli per la competitività delle aziende agricole</w:t>
            </w:r>
          </w:p>
          <w:p w14:paraId="77B6BF68" w14:textId="77777777" w:rsidR="00330447" w:rsidRDefault="00330447"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SRD03 </w:t>
            </w:r>
            <w:r>
              <w:rPr>
                <w:rFonts w:eastAsia="Microsoft YaHei"/>
                <w:b/>
                <w:bCs/>
                <w:color w:val="DA7B1E"/>
                <w:sz w:val="28"/>
                <w:szCs w:val="28"/>
              </w:rPr>
              <w:t>Investimenti nelle aziende agricole per la diversificazione in attività non agricole</w:t>
            </w:r>
          </w:p>
          <w:p w14:paraId="38DA0366" w14:textId="77777777" w:rsidR="00330447" w:rsidRDefault="00330447"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SRD13 </w:t>
            </w:r>
            <w:r>
              <w:rPr>
                <w:rFonts w:eastAsia="Microsoft YaHei"/>
                <w:b/>
                <w:bCs/>
                <w:color w:val="DA7B1E"/>
                <w:sz w:val="28"/>
                <w:szCs w:val="28"/>
              </w:rPr>
              <w:t>Investimenti per la trasformazione e commercializzazione dei prodotti agricoli</w:t>
            </w:r>
          </w:p>
          <w:p w14:paraId="1EC13B65" w14:textId="77777777" w:rsidR="00330447" w:rsidRDefault="00330447"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SRD14 </w:t>
            </w:r>
            <w:r>
              <w:rPr>
                <w:rFonts w:eastAsia="Microsoft YaHei"/>
                <w:b/>
                <w:bCs/>
                <w:color w:val="DA7B1E"/>
                <w:sz w:val="28"/>
                <w:szCs w:val="28"/>
              </w:rPr>
              <w:t>Investimenti produttivi non agricoli in aree rurali.</w:t>
            </w:r>
          </w:p>
        </w:tc>
      </w:tr>
      <w:tr w:rsidR="00330447" w14:paraId="261368FB" w14:textId="77777777" w:rsidTr="00325F50">
        <w:tc>
          <w:tcPr>
            <w:tcW w:w="2892" w:type="dxa"/>
            <w:tcBorders>
              <w:left w:val="single" w:sz="2" w:space="0" w:color="000000"/>
              <w:bottom w:val="single" w:sz="2" w:space="0" w:color="000000"/>
            </w:tcBorders>
          </w:tcPr>
          <w:p w14:paraId="6BA4587C" w14:textId="77777777" w:rsidR="00330447" w:rsidRDefault="00330447" w:rsidP="00325F50">
            <w:pPr>
              <w:pStyle w:val="Contenutotabella"/>
              <w:jc w:val="center"/>
              <w:rPr>
                <w:rFonts w:eastAsia="Microsoft YaHei" w:hint="eastAsia"/>
                <w:b/>
                <w:bCs/>
                <w:color w:val="127622"/>
                <w:sz w:val="28"/>
                <w:szCs w:val="28"/>
              </w:rPr>
            </w:pPr>
            <w:r>
              <w:rPr>
                <w:rFonts w:eastAsia="Microsoft YaHei"/>
                <w:b/>
                <w:bCs/>
                <w:color w:val="127622"/>
                <w:sz w:val="28"/>
                <w:szCs w:val="28"/>
              </w:rPr>
              <w:t>BANDO</w:t>
            </w:r>
          </w:p>
        </w:tc>
        <w:tc>
          <w:tcPr>
            <w:tcW w:w="6745" w:type="dxa"/>
            <w:tcBorders>
              <w:left w:val="single" w:sz="2" w:space="0" w:color="000000"/>
              <w:bottom w:val="single" w:sz="2" w:space="0" w:color="000000"/>
              <w:right w:val="single" w:sz="2" w:space="0" w:color="000000"/>
            </w:tcBorders>
          </w:tcPr>
          <w:p w14:paraId="1AE38935" w14:textId="77777777" w:rsidR="00330447" w:rsidRDefault="00330447" w:rsidP="00325F50">
            <w:pPr>
              <w:pStyle w:val="Contenutotabella"/>
              <w:jc w:val="center"/>
              <w:rPr>
                <w:rFonts w:eastAsia="Microsoft YaHei" w:hint="eastAsia"/>
                <w:b/>
                <w:bCs/>
                <w:color w:val="DA7B1E"/>
                <w:sz w:val="28"/>
                <w:szCs w:val="28"/>
              </w:rPr>
            </w:pPr>
            <w:r>
              <w:rPr>
                <w:rFonts w:eastAsia="Microsoft YaHei"/>
                <w:b/>
                <w:bCs/>
                <w:color w:val="DA7B1E"/>
                <w:sz w:val="28"/>
                <w:szCs w:val="28"/>
              </w:rPr>
              <w:t xml:space="preserve">Bando </w:t>
            </w:r>
            <w:proofErr w:type="spellStart"/>
            <w:r>
              <w:rPr>
                <w:rFonts w:eastAsia="Microsoft YaHei"/>
                <w:b/>
                <w:bCs/>
                <w:color w:val="DA7B1E"/>
                <w:sz w:val="28"/>
                <w:szCs w:val="28"/>
              </w:rPr>
              <w:t>Multioperazione</w:t>
            </w:r>
            <w:proofErr w:type="spellEnd"/>
            <w:r>
              <w:rPr>
                <w:rFonts w:eastAsia="Microsoft YaHei"/>
                <w:b/>
                <w:bCs/>
                <w:color w:val="DA7B1E"/>
                <w:sz w:val="28"/>
                <w:szCs w:val="28"/>
              </w:rPr>
              <w:t xml:space="preserve"> per la Selezione di Progetti Integrati di </w:t>
            </w:r>
            <w:proofErr w:type="spellStart"/>
            <w:r>
              <w:rPr>
                <w:rFonts w:eastAsia="Microsoft YaHei"/>
                <w:b/>
                <w:bCs/>
                <w:color w:val="DA7B1E"/>
                <w:sz w:val="28"/>
                <w:szCs w:val="28"/>
              </w:rPr>
              <w:t>Filera</w:t>
            </w:r>
            <w:proofErr w:type="spellEnd"/>
          </w:p>
        </w:tc>
      </w:tr>
      <w:tr w:rsidR="00330447" w14:paraId="074E423B" w14:textId="77777777" w:rsidTr="00325F50">
        <w:tc>
          <w:tcPr>
            <w:tcW w:w="2892" w:type="dxa"/>
            <w:tcBorders>
              <w:left w:val="single" w:sz="2" w:space="0" w:color="000000"/>
              <w:bottom w:val="single" w:sz="2" w:space="0" w:color="000000"/>
            </w:tcBorders>
          </w:tcPr>
          <w:p w14:paraId="51AF3DE6" w14:textId="77777777" w:rsidR="00330447" w:rsidRDefault="00330447" w:rsidP="00325F50">
            <w:pPr>
              <w:pStyle w:val="Contenutotabella"/>
              <w:jc w:val="center"/>
              <w:rPr>
                <w:rFonts w:eastAsia="Microsoft YaHei" w:hint="eastAsia"/>
                <w:b/>
                <w:bCs/>
                <w:color w:val="127622"/>
                <w:sz w:val="28"/>
                <w:szCs w:val="28"/>
              </w:rPr>
            </w:pPr>
            <w:r>
              <w:rPr>
                <w:rFonts w:eastAsia="Microsoft YaHei"/>
                <w:b/>
                <w:bCs/>
                <w:color w:val="127622"/>
                <w:sz w:val="28"/>
                <w:szCs w:val="28"/>
              </w:rPr>
              <w:t>SCADENZA</w:t>
            </w:r>
          </w:p>
        </w:tc>
        <w:tc>
          <w:tcPr>
            <w:tcW w:w="6745" w:type="dxa"/>
            <w:tcBorders>
              <w:left w:val="single" w:sz="2" w:space="0" w:color="000000"/>
              <w:bottom w:val="single" w:sz="2" w:space="0" w:color="000000"/>
              <w:right w:val="single" w:sz="2" w:space="0" w:color="000000"/>
            </w:tcBorders>
          </w:tcPr>
          <w:p w14:paraId="4AE67CCB" w14:textId="564A36EA" w:rsidR="00330447" w:rsidRDefault="00545BE7" w:rsidP="00325F50">
            <w:pPr>
              <w:pStyle w:val="Contenutotabella"/>
              <w:jc w:val="center"/>
              <w:rPr>
                <w:rFonts w:eastAsia="Microsoft YaHei" w:hint="eastAsia"/>
                <w:b/>
                <w:bCs/>
                <w:color w:val="DA7B1E"/>
                <w:sz w:val="28"/>
                <w:szCs w:val="28"/>
              </w:rPr>
            </w:pPr>
            <w:r>
              <w:rPr>
                <w:rFonts w:eastAsia="Microsoft YaHei"/>
                <w:b/>
                <w:bCs/>
                <w:color w:val="DA7B1E"/>
                <w:sz w:val="28"/>
                <w:szCs w:val="28"/>
              </w:rPr>
              <w:t>2</w:t>
            </w:r>
            <w:r w:rsidR="00610D8F">
              <w:rPr>
                <w:rFonts w:eastAsia="Microsoft YaHei"/>
                <w:b/>
                <w:bCs/>
                <w:color w:val="DA7B1E"/>
                <w:sz w:val="28"/>
                <w:szCs w:val="28"/>
              </w:rPr>
              <w:t>7</w:t>
            </w:r>
            <w:r>
              <w:rPr>
                <w:rFonts w:eastAsia="Microsoft YaHei"/>
                <w:b/>
                <w:bCs/>
                <w:color w:val="DA7B1E"/>
                <w:sz w:val="28"/>
                <w:szCs w:val="28"/>
              </w:rPr>
              <w:t>/02/2026</w:t>
            </w:r>
          </w:p>
        </w:tc>
      </w:tr>
    </w:tbl>
    <w:p w14:paraId="604F73AD" w14:textId="77777777" w:rsidR="00330447" w:rsidRDefault="00330447" w:rsidP="00330447">
      <w:pPr>
        <w:sectPr w:rsidR="00330447" w:rsidSect="00330447">
          <w:footerReference w:type="default" r:id="rId14"/>
          <w:pgSz w:w="11906" w:h="16838"/>
          <w:pgMar w:top="1417" w:right="1134" w:bottom="1134" w:left="1134" w:header="0" w:footer="708" w:gutter="0"/>
          <w:pgNumType w:start="1"/>
          <w:cols w:space="720"/>
          <w:formProt w:val="0"/>
          <w:docGrid w:linePitch="100"/>
        </w:sectPr>
      </w:pPr>
    </w:p>
    <w:p w14:paraId="4E85A84C" w14:textId="763ECC64" w:rsidR="002B4F97" w:rsidRPr="002476E9" w:rsidRDefault="00D676B0" w:rsidP="00D676B0">
      <w:pPr>
        <w:jc w:val="right"/>
        <w:rPr>
          <w:rFonts w:ascii="Calibri" w:hAnsi="Calibri" w:cs="Calibri"/>
          <w:szCs w:val="22"/>
        </w:rPr>
      </w:pPr>
      <w:r>
        <w:rPr>
          <w:rFonts w:ascii="Calibri" w:hAnsi="Calibri" w:cs="Calibri"/>
          <w:szCs w:val="22"/>
        </w:rPr>
        <w:lastRenderedPageBreak/>
        <w:t>ALLEGATO VI</w:t>
      </w:r>
    </w:p>
    <w:p w14:paraId="3712E88A" w14:textId="77777777" w:rsidR="008E2FF4" w:rsidRPr="00F870CE" w:rsidRDefault="008E2FF4" w:rsidP="008E2FF4">
      <w:pPr>
        <w:ind w:left="360"/>
        <w:rPr>
          <w:rFonts w:ascii="Arial" w:hAnsi="Arial" w:cs="Arial"/>
        </w:rPr>
      </w:pPr>
    </w:p>
    <w:p w14:paraId="6B6FB7B1" w14:textId="50791B80" w:rsidR="008E2FF4" w:rsidRPr="00F870CE" w:rsidRDefault="00D676B0" w:rsidP="008E2FF4">
      <w:pPr>
        <w:pStyle w:val="Intestazione"/>
        <w:spacing w:line="312" w:lineRule="auto"/>
        <w:jc w:val="center"/>
        <w:rPr>
          <w:rFonts w:ascii="Arial" w:hAnsi="Arial" w:cs="Arial"/>
          <w:b/>
          <w:sz w:val="28"/>
          <w:u w:val="single"/>
        </w:rPr>
      </w:pPr>
      <w:r w:rsidRPr="00D676B0">
        <w:rPr>
          <w:rFonts w:ascii="Arial" w:hAnsi="Arial" w:cs="Arial"/>
          <w:b/>
          <w:sz w:val="28"/>
          <w:u w:val="single"/>
        </w:rPr>
        <w:t>SCHEMA TIPO DI ACCORDO DI FILIERA</w:t>
      </w:r>
    </w:p>
    <w:p w14:paraId="37E6FF08" w14:textId="77777777" w:rsidR="008E2FF4" w:rsidRPr="00F870CE" w:rsidRDefault="008E2FF4" w:rsidP="008E2FF4">
      <w:pPr>
        <w:pStyle w:val="Intestazione"/>
        <w:spacing w:line="312" w:lineRule="auto"/>
        <w:jc w:val="center"/>
        <w:rPr>
          <w:rFonts w:ascii="Arial" w:hAnsi="Arial" w:cs="Arial"/>
          <w:b/>
          <w:sz w:val="28"/>
          <w:u w:val="single"/>
        </w:rPr>
      </w:pPr>
      <w:r w:rsidRPr="00F870CE">
        <w:rPr>
          <w:rFonts w:ascii="Arial" w:hAnsi="Arial" w:cs="Arial"/>
          <w:b/>
          <w:sz w:val="28"/>
          <w:u w:val="single"/>
        </w:rPr>
        <w:t xml:space="preserve">FAC simile </w:t>
      </w:r>
    </w:p>
    <w:p w14:paraId="33D2A7F4" w14:textId="77777777" w:rsidR="008E2FF4" w:rsidRPr="00F870CE" w:rsidRDefault="008E2FF4" w:rsidP="008E2FF4">
      <w:pPr>
        <w:pStyle w:val="Intestazione"/>
        <w:spacing w:line="312" w:lineRule="auto"/>
        <w:jc w:val="center"/>
        <w:rPr>
          <w:rFonts w:ascii="Arial" w:hAnsi="Arial" w:cs="Arial"/>
          <w:b/>
          <w:sz w:val="28"/>
        </w:rPr>
      </w:pPr>
      <w:r w:rsidRPr="00F870CE">
        <w:rPr>
          <w:rFonts w:ascii="Arial" w:hAnsi="Arial" w:cs="Arial"/>
          <w:b/>
          <w:sz w:val="28"/>
        </w:rPr>
        <w:t>Accordo di filiera</w:t>
      </w:r>
    </w:p>
    <w:p w14:paraId="33821182" w14:textId="77777777" w:rsidR="008E2FF4" w:rsidRPr="00F870CE" w:rsidRDefault="008E2FF4" w:rsidP="008E2FF4">
      <w:pPr>
        <w:jc w:val="center"/>
        <w:rPr>
          <w:rFonts w:ascii="Arial" w:hAnsi="Arial" w:cs="Arial"/>
          <w:i/>
          <w:sz w:val="20"/>
          <w:szCs w:val="20"/>
        </w:rPr>
      </w:pPr>
      <w:r w:rsidRPr="00F870CE">
        <w:rPr>
          <w:rFonts w:ascii="Arial" w:hAnsi="Arial" w:cs="Arial"/>
          <w:i/>
          <w:sz w:val="20"/>
          <w:szCs w:val="20"/>
        </w:rPr>
        <w:t xml:space="preserve">(il presente accordo è unico per tutte le domande di contributo che aderiscono alla </w:t>
      </w:r>
      <w:r>
        <w:rPr>
          <w:rFonts w:ascii="Arial" w:hAnsi="Arial" w:cs="Arial"/>
          <w:i/>
          <w:sz w:val="20"/>
          <w:szCs w:val="20"/>
        </w:rPr>
        <w:t>filiera,</w:t>
      </w:r>
      <w:r w:rsidRPr="00F870CE">
        <w:rPr>
          <w:rFonts w:ascii="Arial" w:hAnsi="Arial" w:cs="Arial"/>
          <w:i/>
          <w:sz w:val="20"/>
          <w:szCs w:val="20"/>
        </w:rPr>
        <w:t xml:space="preserve"> e dovrà essere allegato da parte di ciascun beneficiario)</w:t>
      </w:r>
    </w:p>
    <w:p w14:paraId="1FE68836" w14:textId="77777777" w:rsidR="008E2FF4" w:rsidRPr="00F870CE" w:rsidRDefault="008E2FF4" w:rsidP="008E2FF4">
      <w:pPr>
        <w:pStyle w:val="Intestazione"/>
        <w:spacing w:line="312" w:lineRule="auto"/>
        <w:jc w:val="center"/>
        <w:rPr>
          <w:rFonts w:ascii="Arial" w:hAnsi="Arial" w:cs="Arial"/>
          <w:b/>
          <w:i/>
          <w:sz w:val="28"/>
          <w:u w:val="single"/>
        </w:rPr>
      </w:pPr>
    </w:p>
    <w:p w14:paraId="6A044D3E" w14:textId="77777777" w:rsidR="008E2FF4" w:rsidRPr="00F870CE" w:rsidRDefault="008E2FF4" w:rsidP="008E2FF4">
      <w:pPr>
        <w:pStyle w:val="Intestazione"/>
        <w:spacing w:line="312" w:lineRule="auto"/>
        <w:jc w:val="center"/>
        <w:rPr>
          <w:rFonts w:ascii="Arial" w:hAnsi="Arial" w:cs="Arial"/>
          <w:b/>
          <w:i/>
          <w:sz w:val="28"/>
          <w:u w:val="single"/>
        </w:rPr>
      </w:pPr>
    </w:p>
    <w:p w14:paraId="42142442" w14:textId="77777777" w:rsidR="008E2FF4" w:rsidRPr="00F870CE" w:rsidRDefault="008E2FF4" w:rsidP="008E2FF4">
      <w:pPr>
        <w:pStyle w:val="Intestazione"/>
        <w:spacing w:line="312" w:lineRule="auto"/>
        <w:jc w:val="center"/>
        <w:rPr>
          <w:rFonts w:ascii="Arial" w:hAnsi="Arial" w:cs="Arial"/>
          <w:b/>
          <w:i/>
          <w:sz w:val="28"/>
        </w:rPr>
      </w:pPr>
      <w:r w:rsidRPr="00F870CE">
        <w:rPr>
          <w:rFonts w:ascii="Arial" w:hAnsi="Arial" w:cs="Arial"/>
          <w:b/>
          <w:i/>
          <w:sz w:val="28"/>
          <w:u w:val="single"/>
        </w:rPr>
        <w:t>NOME ACCORDO DI FILIERA</w:t>
      </w:r>
    </w:p>
    <w:p w14:paraId="19BFBE90" w14:textId="77777777" w:rsidR="008E2FF4" w:rsidRPr="00F870CE" w:rsidRDefault="008E2FF4" w:rsidP="008E2FF4">
      <w:pPr>
        <w:pStyle w:val="Intestazione"/>
        <w:tabs>
          <w:tab w:val="clear" w:pos="4819"/>
          <w:tab w:val="clear" w:pos="9638"/>
        </w:tabs>
        <w:spacing w:line="312" w:lineRule="auto"/>
        <w:rPr>
          <w:rFonts w:ascii="Arial" w:hAnsi="Arial" w:cs="Arial"/>
          <w:i/>
        </w:rPr>
      </w:pPr>
    </w:p>
    <w:p w14:paraId="082D2550" w14:textId="3BED82D8" w:rsidR="00330447" w:rsidRDefault="008E2FF4" w:rsidP="00330447">
      <w:pPr>
        <w:pStyle w:val="Titolo3"/>
        <w:jc w:val="center"/>
        <w:rPr>
          <w:rFonts w:ascii="Arial" w:hAnsi="Arial" w:cs="Arial"/>
        </w:rPr>
      </w:pPr>
      <w:r w:rsidRPr="00F870CE">
        <w:rPr>
          <w:rFonts w:ascii="Arial" w:hAnsi="Arial" w:cs="Arial"/>
        </w:rPr>
        <w:t>Per l’attuazione del</w:t>
      </w:r>
      <w:r w:rsidR="00330447">
        <w:rPr>
          <w:rFonts w:ascii="Arial" w:hAnsi="Arial" w:cs="Arial"/>
        </w:rPr>
        <w:t xml:space="preserve">la Strategia di Sviluppo Locale </w:t>
      </w:r>
    </w:p>
    <w:p w14:paraId="6BFE51D5" w14:textId="3FCB83D2" w:rsidR="008E2FF4" w:rsidRPr="00F870CE" w:rsidRDefault="008E2FF4" w:rsidP="008E2FF4">
      <w:pPr>
        <w:pStyle w:val="Titolo3"/>
        <w:jc w:val="center"/>
        <w:rPr>
          <w:rFonts w:ascii="Arial" w:hAnsi="Arial" w:cs="Arial"/>
        </w:rPr>
      </w:pPr>
      <w:r>
        <w:rPr>
          <w:rFonts w:ascii="Arial" w:hAnsi="Arial" w:cs="Arial"/>
        </w:rPr>
        <w:t>“</w:t>
      </w:r>
      <w:r w:rsidR="008F670C">
        <w:rPr>
          <w:rFonts w:ascii="Arial" w:hAnsi="Arial" w:cs="Arial"/>
        </w:rPr>
        <w:t>C</w:t>
      </w:r>
      <w:r w:rsidR="00330447">
        <w:rPr>
          <w:rFonts w:ascii="Arial" w:hAnsi="Arial" w:cs="Arial"/>
        </w:rPr>
        <w:t>anavese Smart Rural LAB</w:t>
      </w:r>
      <w:r w:rsidRPr="00F870CE">
        <w:rPr>
          <w:rFonts w:ascii="Arial" w:hAnsi="Arial" w:cs="Arial"/>
        </w:rPr>
        <w:t>”</w:t>
      </w:r>
    </w:p>
    <w:p w14:paraId="16964913" w14:textId="77777777" w:rsidR="008E2FF4" w:rsidRDefault="008E2FF4" w:rsidP="008E2FF4">
      <w:pPr>
        <w:pStyle w:val="Intestazione"/>
        <w:tabs>
          <w:tab w:val="clear" w:pos="4819"/>
          <w:tab w:val="clear" w:pos="9638"/>
        </w:tabs>
        <w:spacing w:line="312" w:lineRule="auto"/>
        <w:jc w:val="center"/>
        <w:rPr>
          <w:rFonts w:ascii="Arial" w:hAnsi="Arial" w:cs="Arial"/>
          <w:b/>
          <w:bCs/>
        </w:rPr>
      </w:pPr>
    </w:p>
    <w:p w14:paraId="1E7E1893" w14:textId="77777777" w:rsidR="008E2FF4" w:rsidRPr="00F870CE" w:rsidRDefault="008E2FF4" w:rsidP="008E2FF4">
      <w:pPr>
        <w:pStyle w:val="Intestazione"/>
        <w:tabs>
          <w:tab w:val="clear" w:pos="4819"/>
          <w:tab w:val="clear" w:pos="9638"/>
        </w:tabs>
        <w:spacing w:line="312" w:lineRule="auto"/>
        <w:jc w:val="center"/>
        <w:rPr>
          <w:rFonts w:ascii="Arial" w:hAnsi="Arial" w:cs="Arial"/>
          <w:b/>
          <w:bCs/>
        </w:rPr>
      </w:pPr>
      <w:r>
        <w:rPr>
          <w:rFonts w:ascii="Arial" w:hAnsi="Arial" w:cs="Arial"/>
          <w:b/>
          <w:bCs/>
        </w:rPr>
        <w:t>GAL Valli del Canavese</w:t>
      </w:r>
    </w:p>
    <w:p w14:paraId="106B848A" w14:textId="77777777" w:rsidR="008E2FF4" w:rsidRDefault="008E2FF4" w:rsidP="008E2FF4">
      <w:pPr>
        <w:pStyle w:val="Intestazione"/>
        <w:tabs>
          <w:tab w:val="clear" w:pos="4819"/>
          <w:tab w:val="clear" w:pos="9638"/>
        </w:tabs>
        <w:spacing w:line="312" w:lineRule="auto"/>
        <w:jc w:val="center"/>
        <w:rPr>
          <w:rFonts w:ascii="Arial" w:hAnsi="Arial" w:cs="Arial"/>
          <w:b/>
          <w:bCs/>
        </w:rPr>
      </w:pPr>
    </w:p>
    <w:p w14:paraId="07C86DF7" w14:textId="77777777" w:rsidR="008E2FF4" w:rsidRPr="00F870CE" w:rsidRDefault="008E2FF4" w:rsidP="008E2FF4">
      <w:pPr>
        <w:pStyle w:val="Intestazione"/>
        <w:tabs>
          <w:tab w:val="clear" w:pos="4819"/>
          <w:tab w:val="clear" w:pos="9638"/>
        </w:tabs>
        <w:spacing w:line="312" w:lineRule="auto"/>
        <w:jc w:val="center"/>
        <w:rPr>
          <w:rFonts w:ascii="Arial" w:hAnsi="Arial" w:cs="Arial"/>
          <w:b/>
          <w:bCs/>
        </w:rPr>
      </w:pPr>
      <w:r w:rsidRPr="00F870CE">
        <w:rPr>
          <w:rFonts w:ascii="Arial" w:hAnsi="Arial" w:cs="Arial"/>
          <w:b/>
          <w:bCs/>
        </w:rPr>
        <w:t>Progetto di filiera (</w:t>
      </w:r>
      <w:r w:rsidRPr="008E2FF4">
        <w:rPr>
          <w:rFonts w:ascii="Arial" w:hAnsi="Arial" w:cs="Arial"/>
          <w:b/>
          <w:bCs/>
          <w:i/>
        </w:rPr>
        <w:t>titolo progetto di filiera</w:t>
      </w:r>
      <w:r w:rsidRPr="00F870CE">
        <w:rPr>
          <w:rFonts w:ascii="Arial" w:hAnsi="Arial" w:cs="Arial"/>
          <w:b/>
          <w:bCs/>
        </w:rPr>
        <w:t>)</w:t>
      </w:r>
    </w:p>
    <w:p w14:paraId="28497191" w14:textId="77777777" w:rsidR="00330447" w:rsidRDefault="00330447" w:rsidP="008E2FF4">
      <w:pPr>
        <w:pStyle w:val="Titolo3"/>
        <w:jc w:val="center"/>
        <w:rPr>
          <w:rFonts w:ascii="Liberation Serif" w:eastAsia="Liberation Serif" w:hAnsi="Liberation Serif" w:cs="Liberation Serif"/>
          <w:i/>
          <w:color w:val="000000"/>
        </w:rPr>
      </w:pPr>
      <w:r>
        <w:rPr>
          <w:rFonts w:ascii="Liberation Serif" w:eastAsia="Liberation Serif" w:hAnsi="Liberation Serif" w:cs="Liberation Serif"/>
          <w:i/>
          <w:color w:val="000000"/>
        </w:rPr>
        <w:t>Complemento per lo Sviluppo Rurale della Regione Piemonte 2023-2027</w:t>
      </w:r>
    </w:p>
    <w:p w14:paraId="0F6E998D" w14:textId="77777777" w:rsidR="008E2FF4" w:rsidRPr="00F870CE" w:rsidRDefault="008E2FF4" w:rsidP="008E2FF4">
      <w:pPr>
        <w:jc w:val="center"/>
        <w:rPr>
          <w:rFonts w:ascii="Arial" w:hAnsi="Arial" w:cs="Arial"/>
          <w:b/>
        </w:rPr>
      </w:pPr>
    </w:p>
    <w:p w14:paraId="210561FC" w14:textId="77777777" w:rsidR="008E2FF4" w:rsidRPr="00F870CE" w:rsidRDefault="008E2FF4" w:rsidP="008E2FF4">
      <w:pPr>
        <w:pStyle w:val="Intestazione"/>
        <w:tabs>
          <w:tab w:val="clear" w:pos="4819"/>
          <w:tab w:val="clear" w:pos="9638"/>
        </w:tabs>
        <w:spacing w:line="312" w:lineRule="auto"/>
        <w:rPr>
          <w:rFonts w:ascii="Arial" w:hAnsi="Arial" w:cs="Arial"/>
        </w:rPr>
      </w:pPr>
    </w:p>
    <w:p w14:paraId="668CB705" w14:textId="77777777" w:rsidR="008E2FF4" w:rsidRPr="00F870CE" w:rsidRDefault="008E2FF4" w:rsidP="008E2FF4">
      <w:pPr>
        <w:spacing w:line="312" w:lineRule="auto"/>
        <w:jc w:val="center"/>
        <w:rPr>
          <w:rFonts w:ascii="Arial" w:hAnsi="Arial" w:cs="Arial"/>
          <w:b/>
          <w:sz w:val="20"/>
        </w:rPr>
      </w:pPr>
      <w:r w:rsidRPr="00F870CE">
        <w:rPr>
          <w:rFonts w:ascii="Arial" w:hAnsi="Arial" w:cs="Arial"/>
          <w:b/>
          <w:sz w:val="20"/>
        </w:rPr>
        <w:t>PREMESSO CHE:</w:t>
      </w:r>
    </w:p>
    <w:p w14:paraId="3F5616AE" w14:textId="77777777" w:rsidR="008E2FF4" w:rsidRPr="00F870CE" w:rsidRDefault="008E2FF4" w:rsidP="008E2FF4">
      <w:pPr>
        <w:spacing w:line="312" w:lineRule="auto"/>
        <w:jc w:val="center"/>
        <w:rPr>
          <w:rFonts w:ascii="Arial" w:hAnsi="Arial" w:cs="Arial"/>
          <w:b/>
          <w:sz w:val="20"/>
        </w:rPr>
      </w:pPr>
      <w:r w:rsidRPr="00F870CE">
        <w:rPr>
          <w:rFonts w:ascii="Arial" w:hAnsi="Arial" w:cs="Arial"/>
          <w:b/>
          <w:sz w:val="20"/>
        </w:rPr>
        <w:t>(inserire eventuali premesse all’accordo</w:t>
      </w:r>
    </w:p>
    <w:p w14:paraId="64B0DF36" w14:textId="77777777" w:rsidR="008E2FF4" w:rsidRPr="00F870CE" w:rsidRDefault="008E2FF4" w:rsidP="008E2FF4">
      <w:pPr>
        <w:spacing w:line="312" w:lineRule="auto"/>
        <w:rPr>
          <w:rFonts w:ascii="Arial" w:hAnsi="Arial" w:cs="Arial"/>
          <w:sz w:val="20"/>
        </w:rPr>
      </w:pPr>
      <w:r w:rsidRPr="00F870CE">
        <w:rPr>
          <w:rFonts w:ascii="Arial" w:hAnsi="Arial" w:cs="Arial"/>
          <w:sz w:val="20"/>
        </w:rPr>
        <w:t>………….</w:t>
      </w:r>
    </w:p>
    <w:p w14:paraId="706FF7D3" w14:textId="77777777" w:rsidR="008E2FF4" w:rsidRPr="00F870CE" w:rsidRDefault="008E2FF4" w:rsidP="008E2FF4">
      <w:pPr>
        <w:spacing w:line="312" w:lineRule="auto"/>
        <w:rPr>
          <w:rFonts w:ascii="Arial" w:hAnsi="Arial" w:cs="Arial"/>
          <w:sz w:val="20"/>
        </w:rPr>
      </w:pPr>
      <w:r w:rsidRPr="00F870CE">
        <w:rPr>
          <w:rFonts w:ascii="Arial" w:hAnsi="Arial" w:cs="Arial"/>
          <w:sz w:val="20"/>
        </w:rPr>
        <w:t>………….</w:t>
      </w:r>
    </w:p>
    <w:p w14:paraId="1283585C" w14:textId="77777777" w:rsidR="008E2FF4" w:rsidRPr="00F870CE" w:rsidRDefault="008E2FF4" w:rsidP="008E2FF4">
      <w:pPr>
        <w:spacing w:line="312" w:lineRule="auto"/>
        <w:rPr>
          <w:rFonts w:ascii="Arial" w:hAnsi="Arial" w:cs="Arial"/>
          <w:sz w:val="20"/>
        </w:rPr>
      </w:pPr>
    </w:p>
    <w:p w14:paraId="53E17AE4" w14:textId="77777777" w:rsidR="008E2FF4" w:rsidRPr="00F870CE" w:rsidRDefault="008E2FF4" w:rsidP="008E2FF4">
      <w:pPr>
        <w:rPr>
          <w:rFonts w:ascii="Arial" w:hAnsi="Arial" w:cs="Arial"/>
        </w:rPr>
      </w:pPr>
    </w:p>
    <w:p w14:paraId="0C3462E2" w14:textId="77777777" w:rsidR="008E2FF4" w:rsidRPr="00F870CE" w:rsidRDefault="008E2FF4" w:rsidP="008E2FF4">
      <w:pPr>
        <w:jc w:val="center"/>
        <w:rPr>
          <w:rFonts w:ascii="Arial" w:hAnsi="Arial" w:cs="Arial"/>
          <w:b/>
          <w:bCs/>
          <w:sz w:val="20"/>
        </w:rPr>
      </w:pPr>
      <w:r w:rsidRPr="00F870CE">
        <w:rPr>
          <w:rFonts w:ascii="Arial" w:hAnsi="Arial" w:cs="Arial"/>
          <w:b/>
          <w:bCs/>
          <w:sz w:val="20"/>
        </w:rPr>
        <w:t xml:space="preserve">TRA   I SOTTOSCRITTI </w:t>
      </w:r>
    </w:p>
    <w:p w14:paraId="50C23AB6" w14:textId="77777777" w:rsidR="008E2FF4" w:rsidRPr="00F870CE" w:rsidRDefault="008E2FF4" w:rsidP="008E2FF4">
      <w:pPr>
        <w:jc w:val="center"/>
        <w:rPr>
          <w:rFonts w:ascii="Arial" w:hAnsi="Arial" w:cs="Arial"/>
          <w:b/>
          <w:bCs/>
          <w:sz w:val="20"/>
        </w:rPr>
      </w:pPr>
      <w:r w:rsidRPr="00F870CE">
        <w:rPr>
          <w:rFonts w:ascii="Arial" w:hAnsi="Arial" w:cs="Arial"/>
          <w:b/>
          <w:bCs/>
          <w:sz w:val="20"/>
        </w:rPr>
        <w:t>(inserire l’elenco dei beneficiari e dei partecipanti indiretti</w:t>
      </w:r>
    </w:p>
    <w:p w14:paraId="46534450" w14:textId="77777777" w:rsidR="008E2FF4" w:rsidRPr="00F870CE" w:rsidRDefault="008E2FF4" w:rsidP="008E2FF4">
      <w:pPr>
        <w:rPr>
          <w:rFonts w:ascii="Arial" w:hAnsi="Arial" w:cs="Arial"/>
          <w:color w:val="548DD4"/>
          <w:sz w:val="20"/>
        </w:rPr>
      </w:pPr>
    </w:p>
    <w:p w14:paraId="037095FF" w14:textId="77777777" w:rsidR="008E2FF4" w:rsidRPr="00F870CE" w:rsidRDefault="008E2FF4" w:rsidP="008E2FF4">
      <w:pPr>
        <w:rPr>
          <w:rFonts w:ascii="Arial" w:hAnsi="Arial" w:cs="Arial"/>
          <w:sz w:val="20"/>
        </w:rPr>
      </w:pPr>
    </w:p>
    <w:p w14:paraId="1136FE74" w14:textId="77777777" w:rsidR="008E2FF4" w:rsidRPr="00F870CE" w:rsidRDefault="008E2FF4" w:rsidP="008E2FF4">
      <w:pPr>
        <w:pStyle w:val="Corpodeltesto2"/>
        <w:numPr>
          <w:ilvl w:val="0"/>
          <w:numId w:val="12"/>
        </w:numPr>
        <w:tabs>
          <w:tab w:val="clear" w:pos="720"/>
          <w:tab w:val="num" w:pos="360"/>
        </w:tabs>
        <w:spacing w:line="300" w:lineRule="exact"/>
        <w:ind w:left="360"/>
        <w:rPr>
          <w:rFonts w:ascii="Arial" w:hAnsi="Arial" w:cs="Arial"/>
          <w:sz w:val="20"/>
          <w:szCs w:val="20"/>
        </w:rPr>
      </w:pPr>
      <w:r w:rsidRPr="00F870CE">
        <w:rPr>
          <w:rFonts w:ascii="Arial" w:hAnsi="Arial" w:cs="Arial"/>
          <w:sz w:val="20"/>
          <w:szCs w:val="20"/>
        </w:rPr>
        <w:t>Il/La sottoscritto/a (Cognome e nome) ____________________________________________________ codice fiscale __________________________________________, in qualità di Legale Rappresentante della Ditta (denominazione e ragione sociale) ______________________________________________ avente sede legale nel Comune di ______________________________________ (prov. ___________) in Via  __________________________________________________ N. _______ (CAP ___________), codice fiscale ______________________________, Partita IVA ________________________________</w:t>
      </w:r>
    </w:p>
    <w:p w14:paraId="05CC5F11" w14:textId="77777777" w:rsidR="008E2FF4" w:rsidRPr="00F870CE" w:rsidRDefault="008E2FF4" w:rsidP="008E2FF4">
      <w:pPr>
        <w:pStyle w:val="Corpodeltesto2"/>
        <w:spacing w:line="300" w:lineRule="exact"/>
        <w:ind w:left="360"/>
        <w:rPr>
          <w:rFonts w:ascii="Arial" w:hAnsi="Arial" w:cs="Arial"/>
          <w:sz w:val="20"/>
          <w:szCs w:val="20"/>
        </w:rPr>
      </w:pPr>
    </w:p>
    <w:p w14:paraId="0C67C820" w14:textId="77777777" w:rsidR="008E2FF4" w:rsidRPr="00F870CE" w:rsidRDefault="008E2FF4" w:rsidP="008E2FF4">
      <w:pPr>
        <w:pStyle w:val="Corpodeltesto22"/>
        <w:overflowPunct/>
        <w:autoSpaceDE/>
        <w:autoSpaceDN/>
        <w:adjustRightInd/>
        <w:textAlignment w:val="auto"/>
        <w:rPr>
          <w:rFonts w:cs="Arial"/>
          <w:color w:val="548DD4"/>
          <w:sz w:val="20"/>
          <w:szCs w:val="24"/>
        </w:rPr>
      </w:pPr>
      <w:r w:rsidRPr="00F870CE">
        <w:rPr>
          <w:rFonts w:cs="Arial"/>
          <w:color w:val="548DD4"/>
          <w:sz w:val="20"/>
          <w:szCs w:val="24"/>
        </w:rPr>
        <w:t xml:space="preserve"> </w:t>
      </w:r>
    </w:p>
    <w:p w14:paraId="047528E7" w14:textId="77777777" w:rsidR="008E2FF4" w:rsidRPr="00F870CE" w:rsidRDefault="008E2FF4" w:rsidP="008E2FF4">
      <w:pPr>
        <w:pStyle w:val="Corpodeltesto22"/>
        <w:overflowPunct/>
        <w:autoSpaceDE/>
        <w:autoSpaceDN/>
        <w:adjustRightInd/>
        <w:jc w:val="center"/>
        <w:textAlignment w:val="auto"/>
        <w:rPr>
          <w:rFonts w:cs="Arial"/>
          <w:sz w:val="20"/>
          <w:szCs w:val="24"/>
        </w:rPr>
      </w:pPr>
      <w:r w:rsidRPr="00F870CE">
        <w:rPr>
          <w:rFonts w:cs="Arial"/>
          <w:sz w:val="20"/>
          <w:szCs w:val="24"/>
        </w:rPr>
        <w:t>E</w:t>
      </w:r>
    </w:p>
    <w:p w14:paraId="1DAEDF04" w14:textId="77777777" w:rsidR="008E2FF4" w:rsidRPr="00F870CE" w:rsidRDefault="008E2FF4" w:rsidP="008E2FF4">
      <w:pPr>
        <w:pStyle w:val="Corpodeltesto2"/>
        <w:numPr>
          <w:ilvl w:val="0"/>
          <w:numId w:val="12"/>
        </w:numPr>
        <w:tabs>
          <w:tab w:val="clear" w:pos="720"/>
          <w:tab w:val="num" w:pos="360"/>
        </w:tabs>
        <w:spacing w:line="300" w:lineRule="exact"/>
        <w:ind w:left="360"/>
        <w:rPr>
          <w:rFonts w:ascii="Arial" w:hAnsi="Arial" w:cs="Arial"/>
          <w:sz w:val="20"/>
          <w:szCs w:val="20"/>
        </w:rPr>
      </w:pPr>
      <w:r w:rsidRPr="00F870CE">
        <w:rPr>
          <w:rFonts w:ascii="Arial" w:hAnsi="Arial" w:cs="Arial"/>
          <w:sz w:val="20"/>
          <w:szCs w:val="20"/>
        </w:rPr>
        <w:t xml:space="preserve">Il/La sottoscritto/a (Cognome e nome) ____________________________________________________ codice fiscale __________________________________________, in qualità di Legale Rappresentante della Ditta (denominazione e ragione sociale) ______________________________________________ avente sede legale nel Comune di ______________________________________ (prov. ___________) in Via  </w:t>
      </w:r>
      <w:r w:rsidRPr="00F870CE">
        <w:rPr>
          <w:rFonts w:ascii="Arial" w:hAnsi="Arial" w:cs="Arial"/>
          <w:sz w:val="20"/>
          <w:szCs w:val="20"/>
        </w:rPr>
        <w:lastRenderedPageBreak/>
        <w:t>__________________________________________________ N. _______ (CAP ___________), codice fiscale ______________________________, Partita IVA ________________________________</w:t>
      </w:r>
    </w:p>
    <w:p w14:paraId="58AE5FAA" w14:textId="77777777" w:rsidR="008E2FF4" w:rsidRPr="00F870CE" w:rsidRDefault="008E2FF4" w:rsidP="008E2FF4">
      <w:pPr>
        <w:pStyle w:val="Corpodeltesto22"/>
        <w:overflowPunct/>
        <w:autoSpaceDE/>
        <w:autoSpaceDN/>
        <w:adjustRightInd/>
        <w:jc w:val="center"/>
        <w:textAlignment w:val="auto"/>
        <w:rPr>
          <w:rFonts w:cs="Arial"/>
          <w:sz w:val="20"/>
          <w:szCs w:val="24"/>
        </w:rPr>
      </w:pPr>
      <w:r w:rsidRPr="00F870CE">
        <w:rPr>
          <w:rFonts w:cs="Arial"/>
          <w:sz w:val="20"/>
          <w:szCs w:val="24"/>
        </w:rPr>
        <w:t>E</w:t>
      </w:r>
    </w:p>
    <w:p w14:paraId="3498D3FA" w14:textId="77777777" w:rsidR="008E2FF4" w:rsidRPr="00F870CE" w:rsidRDefault="008E2FF4" w:rsidP="008E2FF4">
      <w:pPr>
        <w:pStyle w:val="Corpodeltesto22"/>
        <w:overflowPunct/>
        <w:autoSpaceDE/>
        <w:autoSpaceDN/>
        <w:adjustRightInd/>
        <w:textAlignment w:val="auto"/>
        <w:rPr>
          <w:rFonts w:cs="Arial"/>
          <w:sz w:val="20"/>
          <w:szCs w:val="24"/>
        </w:rPr>
      </w:pPr>
    </w:p>
    <w:p w14:paraId="6608E1C7" w14:textId="77777777" w:rsidR="008E2FF4" w:rsidRPr="00F870CE" w:rsidRDefault="008E2FF4" w:rsidP="008E2FF4">
      <w:pPr>
        <w:pStyle w:val="Corpodeltesto22"/>
        <w:overflowPunct/>
        <w:autoSpaceDE/>
        <w:autoSpaceDN/>
        <w:adjustRightInd/>
        <w:textAlignment w:val="auto"/>
        <w:rPr>
          <w:rFonts w:cs="Arial"/>
          <w:sz w:val="20"/>
          <w:szCs w:val="24"/>
        </w:rPr>
      </w:pPr>
    </w:p>
    <w:p w14:paraId="7DCA85D3" w14:textId="77777777" w:rsidR="008E2FF4" w:rsidRPr="00F870CE" w:rsidRDefault="008E2FF4" w:rsidP="008E2FF4">
      <w:pPr>
        <w:pStyle w:val="Corpodeltesto2"/>
        <w:numPr>
          <w:ilvl w:val="0"/>
          <w:numId w:val="12"/>
        </w:numPr>
        <w:tabs>
          <w:tab w:val="clear" w:pos="720"/>
          <w:tab w:val="num" w:pos="360"/>
        </w:tabs>
        <w:spacing w:line="300" w:lineRule="exact"/>
        <w:ind w:left="360"/>
        <w:rPr>
          <w:rFonts w:ascii="Arial" w:hAnsi="Arial" w:cs="Arial"/>
          <w:sz w:val="20"/>
          <w:szCs w:val="20"/>
        </w:rPr>
      </w:pPr>
      <w:r w:rsidRPr="00F870CE">
        <w:rPr>
          <w:rFonts w:ascii="Arial" w:hAnsi="Arial" w:cs="Arial"/>
          <w:sz w:val="20"/>
          <w:szCs w:val="20"/>
        </w:rPr>
        <w:t>Il/La sottoscritto/a (Cognome e nome) ____________________________________________________ codice fiscale __________________________________________, in qualità di Legale Rappresentante della Ditta (denominazione e ragione sociale) ______________________________________________ avente sede legale nel Comune di ______________________________________ (prov. ___________) in Via  __________________________________________________ N. _______ (CAP ___________), codice fiscale ______________________________, Partita IVA ________________________________</w:t>
      </w:r>
    </w:p>
    <w:p w14:paraId="5D7CFD7D" w14:textId="77777777" w:rsidR="008E2FF4" w:rsidRPr="00F870CE" w:rsidRDefault="008E2FF4" w:rsidP="008E2FF4">
      <w:pPr>
        <w:pStyle w:val="Corpodeltesto2"/>
        <w:numPr>
          <w:ilvl w:val="0"/>
          <w:numId w:val="12"/>
        </w:numPr>
        <w:tabs>
          <w:tab w:val="clear" w:pos="720"/>
          <w:tab w:val="num" w:pos="360"/>
        </w:tabs>
        <w:spacing w:line="300" w:lineRule="exact"/>
        <w:ind w:left="360"/>
        <w:rPr>
          <w:rFonts w:ascii="Arial" w:hAnsi="Arial" w:cs="Arial"/>
          <w:sz w:val="20"/>
          <w:szCs w:val="20"/>
        </w:rPr>
      </w:pPr>
      <w:r w:rsidRPr="00F870CE">
        <w:rPr>
          <w:rFonts w:ascii="Arial" w:hAnsi="Arial" w:cs="Arial"/>
          <w:sz w:val="20"/>
          <w:szCs w:val="20"/>
        </w:rPr>
        <w:t>…….</w:t>
      </w:r>
    </w:p>
    <w:p w14:paraId="1F159EC5" w14:textId="77777777" w:rsidR="008E2FF4" w:rsidRPr="00F870CE" w:rsidRDefault="008E2FF4" w:rsidP="008E2FF4">
      <w:pPr>
        <w:pStyle w:val="Corpodeltesto2"/>
        <w:numPr>
          <w:ilvl w:val="0"/>
          <w:numId w:val="12"/>
        </w:numPr>
        <w:tabs>
          <w:tab w:val="clear" w:pos="720"/>
          <w:tab w:val="num" w:pos="360"/>
        </w:tabs>
        <w:spacing w:line="300" w:lineRule="exact"/>
        <w:ind w:left="360"/>
        <w:rPr>
          <w:rFonts w:ascii="Arial" w:hAnsi="Arial" w:cs="Arial"/>
          <w:sz w:val="20"/>
          <w:szCs w:val="20"/>
        </w:rPr>
      </w:pPr>
      <w:r w:rsidRPr="00F870CE">
        <w:rPr>
          <w:rFonts w:ascii="Arial" w:hAnsi="Arial" w:cs="Arial"/>
          <w:sz w:val="20"/>
          <w:szCs w:val="20"/>
        </w:rPr>
        <w:t>……</w:t>
      </w:r>
    </w:p>
    <w:p w14:paraId="1B78B6CC" w14:textId="77777777" w:rsidR="008E2FF4" w:rsidRPr="00F870CE" w:rsidRDefault="008E2FF4" w:rsidP="008E2FF4">
      <w:pPr>
        <w:pStyle w:val="Corpodeltesto22"/>
        <w:overflowPunct/>
        <w:autoSpaceDE/>
        <w:autoSpaceDN/>
        <w:adjustRightInd/>
        <w:textAlignment w:val="auto"/>
        <w:rPr>
          <w:rFonts w:cs="Arial"/>
          <w:sz w:val="20"/>
          <w:szCs w:val="24"/>
        </w:rPr>
      </w:pPr>
    </w:p>
    <w:p w14:paraId="010971AD" w14:textId="77777777" w:rsidR="008E2FF4" w:rsidRPr="00F870CE" w:rsidRDefault="008E2FF4" w:rsidP="008E2FF4">
      <w:pPr>
        <w:pStyle w:val="Corpodeltesto22"/>
        <w:overflowPunct/>
        <w:autoSpaceDE/>
        <w:autoSpaceDN/>
        <w:adjustRightInd/>
        <w:textAlignment w:val="auto"/>
        <w:rPr>
          <w:rFonts w:cs="Arial"/>
          <w:sz w:val="20"/>
          <w:szCs w:val="24"/>
        </w:rPr>
      </w:pPr>
    </w:p>
    <w:p w14:paraId="625AAAD9" w14:textId="77777777" w:rsidR="008E2FF4" w:rsidRPr="00F870CE" w:rsidRDefault="008E2FF4" w:rsidP="008E2FF4">
      <w:pPr>
        <w:pStyle w:val="Titolo3"/>
        <w:rPr>
          <w:rFonts w:ascii="Arial" w:hAnsi="Arial" w:cs="Arial"/>
          <w:bCs/>
          <w:sz w:val="20"/>
        </w:rPr>
      </w:pPr>
      <w:r w:rsidRPr="00F870CE">
        <w:rPr>
          <w:rFonts w:ascii="Arial" w:hAnsi="Arial" w:cs="Arial"/>
          <w:bCs/>
          <w:sz w:val="20"/>
        </w:rPr>
        <w:t>SI CONVIENE E SI STIPULA QUANTO SEGUE</w:t>
      </w:r>
    </w:p>
    <w:p w14:paraId="4B593F18" w14:textId="77777777" w:rsidR="008E2FF4" w:rsidRPr="00F870CE" w:rsidRDefault="008E2FF4" w:rsidP="008E2FF4">
      <w:pPr>
        <w:spacing w:line="312" w:lineRule="auto"/>
        <w:rPr>
          <w:rFonts w:ascii="Arial" w:hAnsi="Arial" w:cs="Arial"/>
          <w:b/>
          <w:sz w:val="20"/>
        </w:rPr>
      </w:pPr>
    </w:p>
    <w:p w14:paraId="39D64F1D" w14:textId="77777777" w:rsidR="008E2FF4" w:rsidRPr="00F870CE" w:rsidRDefault="008E2FF4" w:rsidP="00F528BE">
      <w:pPr>
        <w:pStyle w:val="Titolo5"/>
        <w:spacing w:line="312" w:lineRule="auto"/>
        <w:jc w:val="center"/>
        <w:rPr>
          <w:rFonts w:ascii="Arial" w:hAnsi="Arial" w:cs="Arial"/>
          <w:bCs/>
          <w:sz w:val="20"/>
        </w:rPr>
      </w:pPr>
      <w:r w:rsidRPr="00F870CE">
        <w:rPr>
          <w:rFonts w:ascii="Arial" w:hAnsi="Arial" w:cs="Arial"/>
          <w:bCs/>
          <w:sz w:val="20"/>
        </w:rPr>
        <w:lastRenderedPageBreak/>
        <w:t>Art. [1] – PREMESSA</w:t>
      </w:r>
    </w:p>
    <w:p w14:paraId="6DA5EBBE"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Tutto quanto in premessa è parte integrante e sostanziale del presente atto.</w:t>
      </w:r>
    </w:p>
    <w:p w14:paraId="1151BA8F" w14:textId="77777777" w:rsidR="008E2FF4" w:rsidRPr="00F528BE" w:rsidRDefault="008E2FF4" w:rsidP="00F528BE">
      <w:pPr>
        <w:pStyle w:val="Titolo5"/>
        <w:spacing w:line="312" w:lineRule="auto"/>
        <w:jc w:val="center"/>
        <w:rPr>
          <w:rFonts w:ascii="Arial" w:hAnsi="Arial" w:cs="Arial"/>
          <w:bCs/>
          <w:sz w:val="20"/>
        </w:rPr>
      </w:pPr>
    </w:p>
    <w:p w14:paraId="076EAE09" w14:textId="77777777" w:rsidR="008E2FF4" w:rsidRPr="00F870CE" w:rsidRDefault="008E2FF4" w:rsidP="00F528BE">
      <w:pPr>
        <w:pStyle w:val="Titolo5"/>
        <w:spacing w:line="312" w:lineRule="auto"/>
        <w:jc w:val="center"/>
        <w:rPr>
          <w:rFonts w:ascii="Arial" w:hAnsi="Arial" w:cs="Arial"/>
          <w:bCs/>
          <w:sz w:val="20"/>
        </w:rPr>
      </w:pPr>
      <w:r w:rsidRPr="00F870CE">
        <w:rPr>
          <w:rFonts w:ascii="Arial" w:hAnsi="Arial" w:cs="Arial"/>
          <w:bCs/>
          <w:sz w:val="20"/>
        </w:rPr>
        <w:t xml:space="preserve">Art. [2] –  OBIETTIVI DEL PROGETTO DI FILIERA </w:t>
      </w:r>
    </w:p>
    <w:p w14:paraId="3C173795" w14:textId="035E5B94"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 xml:space="preserve">Il presente accordo è finalizzato all’attuazione del progetto di filiera nell’ambito </w:t>
      </w:r>
      <w:r w:rsidR="00330447">
        <w:rPr>
          <w:rFonts w:ascii="Arial" w:hAnsi="Arial" w:cs="Arial"/>
          <w:bCs/>
          <w:color w:val="auto"/>
          <w:sz w:val="20"/>
        </w:rPr>
        <w:t>della Strategia di Sviluppo locale 2023-2027</w:t>
      </w:r>
      <w:r w:rsidRPr="00F528BE">
        <w:rPr>
          <w:rFonts w:ascii="Arial" w:hAnsi="Arial" w:cs="Arial"/>
          <w:bCs/>
          <w:color w:val="auto"/>
          <w:sz w:val="20"/>
        </w:rPr>
        <w:t xml:space="preserve"> del Gal Valli del Canavese</w:t>
      </w:r>
      <w:r w:rsidR="00C918B7">
        <w:rPr>
          <w:rFonts w:ascii="Arial" w:hAnsi="Arial" w:cs="Arial"/>
          <w:bCs/>
          <w:color w:val="auto"/>
          <w:sz w:val="20"/>
        </w:rPr>
        <w:t xml:space="preserve"> </w:t>
      </w:r>
      <w:r w:rsidRPr="00F528BE">
        <w:rPr>
          <w:rFonts w:ascii="Arial" w:hAnsi="Arial" w:cs="Arial"/>
          <w:bCs/>
          <w:color w:val="auto"/>
          <w:sz w:val="20"/>
        </w:rPr>
        <w:t>“</w:t>
      </w:r>
      <w:r w:rsidR="00330447">
        <w:rPr>
          <w:rFonts w:ascii="Arial" w:hAnsi="Arial" w:cs="Arial"/>
          <w:bCs/>
          <w:color w:val="auto"/>
          <w:sz w:val="20"/>
        </w:rPr>
        <w:t>Canavese Smart Rural Lab</w:t>
      </w:r>
      <w:r w:rsidRPr="00F528BE">
        <w:rPr>
          <w:rFonts w:ascii="Arial" w:hAnsi="Arial" w:cs="Arial"/>
          <w:bCs/>
          <w:color w:val="auto"/>
          <w:sz w:val="20"/>
        </w:rPr>
        <w:t>”.</w:t>
      </w:r>
    </w:p>
    <w:p w14:paraId="61BC1E54"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I soggetti firmatari si propongono di:</w:t>
      </w:r>
    </w:p>
    <w:p w14:paraId="08E45622"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 xml:space="preserve">Descrivere gli obiettivi generali del progetto di filiera e gli obiettivi del presente accordo </w:t>
      </w:r>
    </w:p>
    <w:p w14:paraId="3AC9131E"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Definire le modalità di cooperazione certe e costanti nel tempo tra gli operatori che sottoscrivono l’accordo  con lo scopo di finalizzare ciascun intervento al perseguimento di un obiettivo comune (es. completamento della filiera, lavorazioni congiunte, organizzazione dell’offerta commerciale, stipula di accordi commerciali con gli utilizzatori finali, ottenimento della certificazione di qualità o della tracciabilità di filiera, scambi di servizi tra operatori, servizi di conto lavorazione, ecc.);</w:t>
      </w:r>
    </w:p>
    <w:p w14:paraId="4EEF4BA7"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Indicare le fasi della filiera rappresentate (almeno due)</w:t>
      </w:r>
    </w:p>
    <w:p w14:paraId="4D3612C5"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Indicare il Prodotto Prioritario di Filiera (prodotto o servizio economicamente più rilevante generato dall’attività di collaborazione tra le imprese)</w:t>
      </w:r>
    </w:p>
    <w:p w14:paraId="2E7AE5E3" w14:textId="77777777" w:rsidR="008E2FF4" w:rsidRPr="00F870CE" w:rsidRDefault="008E2FF4" w:rsidP="00F528BE">
      <w:pPr>
        <w:pStyle w:val="Titolo5"/>
        <w:spacing w:line="312" w:lineRule="auto"/>
        <w:jc w:val="center"/>
        <w:rPr>
          <w:rFonts w:ascii="Arial" w:hAnsi="Arial" w:cs="Arial"/>
          <w:bCs/>
          <w:sz w:val="20"/>
        </w:rPr>
      </w:pPr>
      <w:r w:rsidRPr="00F870CE">
        <w:rPr>
          <w:rFonts w:ascii="Arial" w:hAnsi="Arial" w:cs="Arial"/>
          <w:bCs/>
          <w:sz w:val="20"/>
        </w:rPr>
        <w:t xml:space="preserve">Art. [3] </w:t>
      </w:r>
      <w:r>
        <w:rPr>
          <w:rFonts w:ascii="Arial" w:hAnsi="Arial" w:cs="Arial"/>
          <w:bCs/>
          <w:sz w:val="20"/>
        </w:rPr>
        <w:t>–</w:t>
      </w:r>
      <w:r w:rsidRPr="00F870CE">
        <w:rPr>
          <w:rFonts w:ascii="Arial" w:hAnsi="Arial" w:cs="Arial"/>
          <w:bCs/>
          <w:sz w:val="20"/>
        </w:rPr>
        <w:t xml:space="preserve"> IMPEGNI</w:t>
      </w:r>
      <w:r>
        <w:rPr>
          <w:rFonts w:ascii="Arial" w:hAnsi="Arial" w:cs="Arial"/>
          <w:bCs/>
          <w:sz w:val="20"/>
        </w:rPr>
        <w:t xml:space="preserve"> E DICHIARAZIONI</w:t>
      </w:r>
    </w:p>
    <w:p w14:paraId="3BD1F288" w14:textId="77777777" w:rsidR="008E2FF4" w:rsidRPr="00F870CE" w:rsidRDefault="008E2FF4" w:rsidP="00F528BE">
      <w:pPr>
        <w:pStyle w:val="Titolo5"/>
        <w:spacing w:line="312" w:lineRule="auto"/>
        <w:jc w:val="center"/>
        <w:rPr>
          <w:rFonts w:ascii="Arial" w:hAnsi="Arial" w:cs="Arial"/>
          <w:bCs/>
          <w:sz w:val="20"/>
        </w:rPr>
      </w:pPr>
    </w:p>
    <w:p w14:paraId="005226AC"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 xml:space="preserve">I soggetti sottoscrittori si impegnano a realizzare gli obiettivi del progetto di filiera illustrati nell’articolo precedente, attraverso il presente accordo di filiera. </w:t>
      </w:r>
    </w:p>
    <w:p w14:paraId="6AA25119" w14:textId="55EBDEA2"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I singoli sottoscrittori dell’accordo si impegnano a produrre e conservare la documentazione (inserire elenco documentazione prevista: es. fatture di compravendita, ecc.) comprovante la corretta attuazione degli impegni assunti per gli anni di validità dell’Accord</w:t>
      </w:r>
      <w:r w:rsidR="007B15A5">
        <w:rPr>
          <w:rFonts w:ascii="Arial" w:hAnsi="Arial" w:cs="Arial"/>
          <w:bCs/>
          <w:color w:val="auto"/>
          <w:sz w:val="20"/>
        </w:rPr>
        <w:t>o, e si impegnano</w:t>
      </w:r>
      <w:r w:rsidRPr="00F528BE">
        <w:rPr>
          <w:rFonts w:ascii="Arial" w:hAnsi="Arial" w:cs="Arial"/>
          <w:bCs/>
          <w:color w:val="auto"/>
          <w:sz w:val="20"/>
        </w:rPr>
        <w:t xml:space="preserve"> a renderla disponibile durante i controlli effettuati dagli organismi competenti nel corso della validità dell’Accordo.</w:t>
      </w:r>
    </w:p>
    <w:p w14:paraId="700E2A43"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 xml:space="preserve">I singoli sottoscrittori, consapevoli delle responsabilità anche penali assunte in caso di rilascio di dichiarazioni mendaci, formazione di atti falsi e loro uso, e della conseguente decadenza dai benefici concessi sulla base di una dichiarazione non veritiera, ai sensi degli articoli </w:t>
      </w:r>
      <w:hyperlink r:id="rId15" w:history="1">
        <w:r w:rsidRPr="00F528BE">
          <w:rPr>
            <w:rFonts w:ascii="Arial" w:hAnsi="Arial" w:cs="Arial"/>
            <w:bCs/>
            <w:color w:val="auto"/>
            <w:sz w:val="20"/>
          </w:rPr>
          <w:t>75</w:t>
        </w:r>
      </w:hyperlink>
      <w:r w:rsidRPr="00F528BE">
        <w:rPr>
          <w:rFonts w:ascii="Arial" w:hAnsi="Arial" w:cs="Arial"/>
          <w:bCs/>
          <w:color w:val="auto"/>
          <w:sz w:val="20"/>
        </w:rPr>
        <w:t xml:space="preserve"> e </w:t>
      </w:r>
      <w:hyperlink r:id="rId16" w:history="1">
        <w:r w:rsidRPr="00F528BE">
          <w:rPr>
            <w:rFonts w:ascii="Arial" w:hAnsi="Arial" w:cs="Arial"/>
            <w:bCs/>
            <w:color w:val="auto"/>
            <w:sz w:val="20"/>
          </w:rPr>
          <w:t>76</w:t>
        </w:r>
      </w:hyperlink>
      <w:r w:rsidRPr="00F528BE">
        <w:rPr>
          <w:rFonts w:ascii="Arial" w:hAnsi="Arial" w:cs="Arial"/>
          <w:bCs/>
          <w:color w:val="auto"/>
          <w:sz w:val="20"/>
        </w:rPr>
        <w:t xml:space="preserve"> del </w:t>
      </w:r>
      <w:hyperlink r:id="rId17" w:history="1">
        <w:r w:rsidRPr="00F528BE">
          <w:rPr>
            <w:rFonts w:ascii="Arial" w:hAnsi="Arial" w:cs="Arial"/>
            <w:bCs/>
            <w:color w:val="auto"/>
            <w:sz w:val="20"/>
          </w:rPr>
          <w:t>decreto del Presidente della Repubblica 28 dicembre 2000, n. 445</w:t>
        </w:r>
      </w:hyperlink>
      <w:r w:rsidRPr="00F528BE">
        <w:rPr>
          <w:rFonts w:ascii="Arial" w:hAnsi="Arial" w:cs="Arial"/>
          <w:bCs/>
          <w:color w:val="auto"/>
          <w:sz w:val="20"/>
        </w:rPr>
        <w:t xml:space="preserve"> (Testo unico delle disposizioni legislative e regolamentari in materia di documentazione amministrativa), preso atto dei controlli che il GAL effettuerà in fase di istruttoria sui fogli presenze relativi agli incontri di animazione individuali e/o collettivi, </w:t>
      </w:r>
    </w:p>
    <w:p w14:paraId="6A783011" w14:textId="77777777" w:rsidR="008E2FF4" w:rsidRPr="00F528BE" w:rsidRDefault="008E2FF4" w:rsidP="00F528BE">
      <w:pPr>
        <w:pStyle w:val="Titolo5"/>
        <w:spacing w:line="312" w:lineRule="auto"/>
        <w:jc w:val="center"/>
        <w:rPr>
          <w:rFonts w:ascii="Arial" w:hAnsi="Arial" w:cs="Arial"/>
          <w:bCs/>
          <w:sz w:val="20"/>
        </w:rPr>
      </w:pPr>
      <w:r w:rsidRPr="00F528BE">
        <w:rPr>
          <w:rFonts w:ascii="Arial" w:hAnsi="Arial" w:cs="Arial"/>
          <w:bCs/>
          <w:sz w:val="20"/>
        </w:rPr>
        <w:t>DICHIARANO</w:t>
      </w:r>
    </w:p>
    <w:p w14:paraId="1FD8F364"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 xml:space="preserve">di aver partecipato secondo le modalità </w:t>
      </w:r>
      <w:r w:rsidRPr="001769A0">
        <w:rPr>
          <w:rFonts w:ascii="Arial" w:hAnsi="Arial" w:cs="Arial"/>
          <w:bCs/>
          <w:color w:val="auto"/>
          <w:sz w:val="20"/>
        </w:rPr>
        <w:t>previste alle attività informative organizzate dal GAL nel corso della pubblicazione del bando ed essere stati messi a conoscenza dei seguenti contenuti:</w:t>
      </w:r>
    </w:p>
    <w:p w14:paraId="60FDF66D" w14:textId="77777777" w:rsidR="008E2FF4" w:rsidRPr="00F528BE" w:rsidRDefault="00882089" w:rsidP="00F528BE">
      <w:pPr>
        <w:pStyle w:val="Titolo5"/>
        <w:spacing w:line="312" w:lineRule="auto"/>
        <w:rPr>
          <w:rFonts w:ascii="Arial" w:hAnsi="Arial" w:cs="Arial"/>
          <w:bCs/>
          <w:color w:val="auto"/>
          <w:sz w:val="20"/>
        </w:rPr>
      </w:pPr>
      <w:r>
        <w:rPr>
          <w:rFonts w:ascii="Arial" w:hAnsi="Arial" w:cs="Arial"/>
          <w:bCs/>
          <w:color w:val="auto"/>
          <w:sz w:val="20"/>
        </w:rPr>
        <w:t xml:space="preserve">- </w:t>
      </w:r>
      <w:r w:rsidR="008E2FF4" w:rsidRPr="00F528BE">
        <w:rPr>
          <w:rFonts w:ascii="Arial" w:hAnsi="Arial" w:cs="Arial"/>
          <w:bCs/>
          <w:color w:val="auto"/>
          <w:sz w:val="20"/>
        </w:rPr>
        <w:t>Modalità di partecipazione al bando, interventi e spese ammissibili, natura e impegni degli Accordi di Filiera</w:t>
      </w:r>
    </w:p>
    <w:p w14:paraId="09E3AF28" w14:textId="77777777" w:rsidR="008E2FF4" w:rsidRPr="00F528BE" w:rsidRDefault="00882089" w:rsidP="00F528BE">
      <w:pPr>
        <w:pStyle w:val="Titolo5"/>
        <w:spacing w:line="312" w:lineRule="auto"/>
        <w:rPr>
          <w:rFonts w:ascii="Arial" w:hAnsi="Arial" w:cs="Arial"/>
          <w:bCs/>
          <w:color w:val="auto"/>
          <w:sz w:val="20"/>
        </w:rPr>
      </w:pPr>
      <w:r>
        <w:rPr>
          <w:rFonts w:ascii="Arial" w:hAnsi="Arial" w:cs="Arial"/>
          <w:bCs/>
          <w:color w:val="auto"/>
          <w:sz w:val="20"/>
        </w:rPr>
        <w:t xml:space="preserve">- </w:t>
      </w:r>
      <w:r w:rsidR="008E2FF4" w:rsidRPr="00F528BE">
        <w:rPr>
          <w:rFonts w:ascii="Arial" w:hAnsi="Arial" w:cs="Arial"/>
          <w:bCs/>
          <w:color w:val="auto"/>
          <w:sz w:val="20"/>
        </w:rPr>
        <w:t>Metodi di valutazione e formazione delle graduatorie</w:t>
      </w:r>
    </w:p>
    <w:p w14:paraId="7EC35929" w14:textId="7183150E" w:rsidR="008E2FF4" w:rsidRPr="00F528BE" w:rsidRDefault="00882089" w:rsidP="00F528BE">
      <w:pPr>
        <w:pStyle w:val="Titolo5"/>
        <w:spacing w:line="312" w:lineRule="auto"/>
        <w:rPr>
          <w:rFonts w:ascii="Arial" w:hAnsi="Arial" w:cs="Arial"/>
          <w:bCs/>
          <w:color w:val="auto"/>
          <w:sz w:val="20"/>
        </w:rPr>
      </w:pPr>
      <w:r>
        <w:rPr>
          <w:rFonts w:ascii="Arial" w:hAnsi="Arial" w:cs="Arial"/>
          <w:bCs/>
          <w:color w:val="auto"/>
          <w:sz w:val="20"/>
        </w:rPr>
        <w:lastRenderedPageBreak/>
        <w:t xml:space="preserve">- </w:t>
      </w:r>
      <w:r w:rsidR="008E2FF4" w:rsidRPr="00F528BE">
        <w:rPr>
          <w:rFonts w:ascii="Arial" w:hAnsi="Arial" w:cs="Arial"/>
          <w:bCs/>
          <w:color w:val="auto"/>
          <w:sz w:val="20"/>
        </w:rPr>
        <w:t>Obblighi e responsabilità derivanti dalla partecipazione al Progetto Integrato di Filiera</w:t>
      </w:r>
      <w:r w:rsidR="00D8098E">
        <w:rPr>
          <w:rFonts w:ascii="Arial" w:hAnsi="Arial" w:cs="Arial"/>
          <w:bCs/>
          <w:color w:val="auto"/>
          <w:sz w:val="20"/>
        </w:rPr>
        <w:t xml:space="preserve"> </w:t>
      </w:r>
      <w:r w:rsidR="00D8098E" w:rsidRPr="00D8098E">
        <w:rPr>
          <w:rFonts w:ascii="Arial" w:hAnsi="Arial" w:cs="Arial"/>
          <w:bCs/>
          <w:color w:val="auto"/>
          <w:sz w:val="20"/>
        </w:rPr>
        <w:t>(es: monitoraggio annuale rispetto degli impegni di scambio di prodotti/servizi/collaborazioni)</w:t>
      </w:r>
    </w:p>
    <w:p w14:paraId="27406C9D" w14:textId="77777777" w:rsidR="008E2FF4" w:rsidRPr="00F528BE" w:rsidRDefault="008E2FF4" w:rsidP="00F528BE">
      <w:pPr>
        <w:pStyle w:val="Titolo5"/>
        <w:spacing w:line="312" w:lineRule="auto"/>
        <w:rPr>
          <w:rFonts w:ascii="Arial" w:hAnsi="Arial" w:cs="Arial"/>
          <w:bCs/>
          <w:sz w:val="20"/>
        </w:rPr>
      </w:pPr>
      <w:r w:rsidRPr="00F528BE">
        <w:rPr>
          <w:rFonts w:ascii="Arial" w:hAnsi="Arial" w:cs="Arial"/>
          <w:bCs/>
          <w:color w:val="auto"/>
          <w:sz w:val="20"/>
        </w:rPr>
        <w:t>Ai sensi dell’articolo 38 del DPR n. 445/2000 i singoli sottoscrittori allegano alla presente dichiarazione, copia fotostatica di un documento di identità.</w:t>
      </w:r>
    </w:p>
    <w:p w14:paraId="6D937A1B" w14:textId="77777777" w:rsidR="008E2FF4" w:rsidRPr="00F528BE" w:rsidRDefault="008E2FF4" w:rsidP="00F528BE">
      <w:pPr>
        <w:pStyle w:val="Titolo5"/>
        <w:spacing w:line="312" w:lineRule="auto"/>
        <w:jc w:val="center"/>
        <w:rPr>
          <w:rFonts w:ascii="Arial" w:hAnsi="Arial" w:cs="Arial"/>
          <w:bCs/>
          <w:sz w:val="20"/>
        </w:rPr>
      </w:pPr>
    </w:p>
    <w:p w14:paraId="4DC04B0E" w14:textId="77777777" w:rsidR="00F528BE" w:rsidRDefault="008E2FF4" w:rsidP="00F528BE">
      <w:pPr>
        <w:pStyle w:val="Titolo5"/>
        <w:spacing w:line="312" w:lineRule="auto"/>
        <w:jc w:val="center"/>
        <w:rPr>
          <w:rFonts w:ascii="Arial" w:hAnsi="Arial" w:cs="Arial"/>
          <w:bCs/>
          <w:sz w:val="20"/>
        </w:rPr>
      </w:pPr>
      <w:r w:rsidRPr="00F870CE">
        <w:rPr>
          <w:rFonts w:ascii="Arial" w:hAnsi="Arial" w:cs="Arial"/>
          <w:bCs/>
          <w:sz w:val="20"/>
        </w:rPr>
        <w:t>Art. [4] – CONTENUTO</w:t>
      </w:r>
      <w:r>
        <w:rPr>
          <w:rFonts w:ascii="Arial" w:hAnsi="Arial" w:cs="Arial"/>
          <w:bCs/>
          <w:sz w:val="20"/>
        </w:rPr>
        <w:t xml:space="preserve"> DELL’ACCORDO DI </w:t>
      </w:r>
      <w:r w:rsidRPr="00F870CE">
        <w:rPr>
          <w:rFonts w:ascii="Arial" w:hAnsi="Arial" w:cs="Arial"/>
          <w:bCs/>
          <w:sz w:val="20"/>
        </w:rPr>
        <w:t>FILIERA</w:t>
      </w:r>
    </w:p>
    <w:p w14:paraId="650C2BA1"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Il presente accordo riguarda:</w:t>
      </w:r>
    </w:p>
    <w:p w14:paraId="1EF2ADA3"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 xml:space="preserve">Inserire una descrizione dei contenuti dell’accordo e i rapporti tra i singoli operatori.  </w:t>
      </w:r>
    </w:p>
    <w:p w14:paraId="5EFBFA23" w14:textId="77777777" w:rsidR="008E2FF4" w:rsidRPr="00F528BE" w:rsidRDefault="008E2FF4" w:rsidP="00F528BE">
      <w:pPr>
        <w:pStyle w:val="Titolo5"/>
        <w:spacing w:line="312" w:lineRule="auto"/>
        <w:rPr>
          <w:rFonts w:ascii="Arial" w:hAnsi="Arial" w:cs="Arial"/>
          <w:bCs/>
          <w:color w:val="auto"/>
          <w:sz w:val="20"/>
        </w:rPr>
      </w:pPr>
      <w:r w:rsidRPr="00F528BE">
        <w:rPr>
          <w:rFonts w:ascii="Arial" w:hAnsi="Arial" w:cs="Arial"/>
          <w:bCs/>
          <w:color w:val="auto"/>
          <w:sz w:val="20"/>
        </w:rPr>
        <w:t xml:space="preserve">Inserire i dettagli dell’accordo nella tabella che segue per ogni singolo beneficiario o partecipante </w:t>
      </w:r>
    </w:p>
    <w:p w14:paraId="03B80C33" w14:textId="77777777" w:rsidR="008E2FF4" w:rsidRPr="00F528BE" w:rsidRDefault="008E2FF4" w:rsidP="00F528BE">
      <w:pPr>
        <w:pStyle w:val="Titolo5"/>
        <w:spacing w:line="312" w:lineRule="auto"/>
        <w:jc w:val="center"/>
        <w:rPr>
          <w:rFonts w:ascii="Arial" w:hAnsi="Arial" w:cs="Arial"/>
          <w:bCs/>
          <w:sz w:val="20"/>
        </w:rPr>
        <w:sectPr w:rsidR="008E2FF4" w:rsidRPr="00F528BE" w:rsidSect="00F870CE">
          <w:headerReference w:type="even" r:id="rId18"/>
          <w:headerReference w:type="default" r:id="rId19"/>
          <w:footerReference w:type="even" r:id="rId20"/>
          <w:footerReference w:type="default" r:id="rId21"/>
          <w:headerReference w:type="first" r:id="rId22"/>
          <w:footerReference w:type="first" r:id="rId23"/>
          <w:pgSz w:w="11906" w:h="16838" w:code="9"/>
          <w:pgMar w:top="1134" w:right="849" w:bottom="1418" w:left="1134" w:header="709" w:footer="709" w:gutter="0"/>
          <w:cols w:space="708"/>
          <w:docGrid w:linePitch="360"/>
        </w:sectPr>
      </w:pPr>
    </w:p>
    <w:tbl>
      <w:tblPr>
        <w:tblW w:w="1471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1"/>
        <w:gridCol w:w="640"/>
        <w:gridCol w:w="1348"/>
        <w:gridCol w:w="1701"/>
        <w:gridCol w:w="1900"/>
        <w:gridCol w:w="1502"/>
        <w:gridCol w:w="1276"/>
        <w:gridCol w:w="1559"/>
        <w:gridCol w:w="1276"/>
        <w:gridCol w:w="2023"/>
      </w:tblGrid>
      <w:tr w:rsidR="008E2FF4" w14:paraId="567D1E2E" w14:textId="77777777" w:rsidTr="00C14748">
        <w:trPr>
          <w:cantSplit/>
        </w:trPr>
        <w:tc>
          <w:tcPr>
            <w:tcW w:w="1491" w:type="dxa"/>
            <w:shd w:val="clear" w:color="auto" w:fill="BFBFBF"/>
            <w:vAlign w:val="center"/>
          </w:tcPr>
          <w:p w14:paraId="46B8C131" w14:textId="77777777" w:rsidR="008E2FF4" w:rsidRDefault="008E2FF4" w:rsidP="00C14748">
            <w:pPr>
              <w:pStyle w:val="Corpotesto"/>
              <w:spacing w:before="60" w:after="20"/>
              <w:rPr>
                <w:b/>
                <w:bCs/>
                <w:sz w:val="18"/>
                <w:szCs w:val="18"/>
              </w:rPr>
            </w:pPr>
            <w:r>
              <w:rPr>
                <w:b/>
                <w:bCs/>
                <w:sz w:val="18"/>
                <w:szCs w:val="18"/>
              </w:rPr>
              <w:lastRenderedPageBreak/>
              <w:t>denominazione beneficiario o partecipante indiretto</w:t>
            </w:r>
          </w:p>
        </w:tc>
        <w:tc>
          <w:tcPr>
            <w:tcW w:w="640" w:type="dxa"/>
            <w:shd w:val="clear" w:color="auto" w:fill="BFBFBF"/>
            <w:vAlign w:val="center"/>
          </w:tcPr>
          <w:p w14:paraId="38D84546" w14:textId="77777777" w:rsidR="008E2FF4" w:rsidRDefault="008E2FF4" w:rsidP="00C14748">
            <w:pPr>
              <w:spacing w:before="60" w:after="20"/>
              <w:jc w:val="center"/>
              <w:rPr>
                <w:sz w:val="18"/>
                <w:szCs w:val="18"/>
              </w:rPr>
            </w:pPr>
            <w:r>
              <w:rPr>
                <w:sz w:val="18"/>
                <w:szCs w:val="18"/>
              </w:rPr>
              <w:t>attività svolta</w:t>
            </w:r>
          </w:p>
        </w:tc>
        <w:tc>
          <w:tcPr>
            <w:tcW w:w="1348" w:type="dxa"/>
            <w:shd w:val="clear" w:color="auto" w:fill="BFBFBF"/>
            <w:vAlign w:val="center"/>
          </w:tcPr>
          <w:p w14:paraId="5BE66B6A" w14:textId="77777777" w:rsidR="008E2FF4" w:rsidRDefault="008E2FF4" w:rsidP="00C14748">
            <w:pPr>
              <w:spacing w:before="60" w:after="20"/>
              <w:jc w:val="center"/>
              <w:rPr>
                <w:bCs/>
                <w:sz w:val="18"/>
                <w:szCs w:val="18"/>
              </w:rPr>
            </w:pPr>
            <w:r>
              <w:rPr>
                <w:sz w:val="18"/>
                <w:szCs w:val="18"/>
              </w:rPr>
              <w:t>tipologia, qualità e quantità dei prodotti/servizi/ collaborazioni  oggetto dell’accordo</w:t>
            </w:r>
          </w:p>
        </w:tc>
        <w:tc>
          <w:tcPr>
            <w:tcW w:w="1701" w:type="dxa"/>
            <w:shd w:val="clear" w:color="auto" w:fill="BFBFBF"/>
          </w:tcPr>
          <w:p w14:paraId="31B3AB4F" w14:textId="77777777" w:rsidR="008E2FF4" w:rsidRPr="00132561" w:rsidRDefault="008E2FF4" w:rsidP="00C14748">
            <w:pPr>
              <w:spacing w:before="60" w:after="20"/>
              <w:jc w:val="center"/>
              <w:rPr>
                <w:sz w:val="18"/>
                <w:szCs w:val="18"/>
              </w:rPr>
            </w:pPr>
            <w:proofErr w:type="spellStart"/>
            <w:r w:rsidRPr="00132561">
              <w:rPr>
                <w:sz w:val="18"/>
                <w:szCs w:val="18"/>
              </w:rPr>
              <w:t>quantita’</w:t>
            </w:r>
            <w:proofErr w:type="spellEnd"/>
          </w:p>
          <w:p w14:paraId="54BFBB75" w14:textId="77777777" w:rsidR="008E2FF4" w:rsidRPr="00132561" w:rsidRDefault="008E2FF4" w:rsidP="00C14748">
            <w:pPr>
              <w:spacing w:before="60" w:after="20"/>
              <w:jc w:val="center"/>
              <w:rPr>
                <w:sz w:val="18"/>
                <w:szCs w:val="18"/>
              </w:rPr>
            </w:pPr>
            <w:r w:rsidRPr="00132561">
              <w:rPr>
                <w:sz w:val="18"/>
                <w:szCs w:val="18"/>
              </w:rPr>
              <w:t>interessata</w:t>
            </w:r>
          </w:p>
          <w:p w14:paraId="5A875576" w14:textId="77777777" w:rsidR="008E2FF4" w:rsidRPr="00132561" w:rsidRDefault="008E2FF4" w:rsidP="00C14748">
            <w:pPr>
              <w:spacing w:before="60" w:after="20"/>
              <w:jc w:val="center"/>
              <w:rPr>
                <w:sz w:val="18"/>
                <w:szCs w:val="18"/>
              </w:rPr>
            </w:pPr>
            <w:r w:rsidRPr="00132561">
              <w:rPr>
                <w:sz w:val="18"/>
                <w:szCs w:val="18"/>
              </w:rPr>
              <w:t>dall’accordo</w:t>
            </w:r>
          </w:p>
          <w:p w14:paraId="14E68788" w14:textId="77777777" w:rsidR="008E2FF4" w:rsidRPr="00132561" w:rsidRDefault="008E2FF4" w:rsidP="00C14748">
            <w:pPr>
              <w:spacing w:before="60" w:after="20"/>
              <w:jc w:val="center"/>
              <w:rPr>
                <w:sz w:val="18"/>
                <w:szCs w:val="18"/>
              </w:rPr>
            </w:pPr>
            <w:r w:rsidRPr="00132561">
              <w:rPr>
                <w:sz w:val="18"/>
                <w:szCs w:val="18"/>
              </w:rPr>
              <w:t>(indicare unità di misura e quantità)</w:t>
            </w:r>
          </w:p>
        </w:tc>
        <w:tc>
          <w:tcPr>
            <w:tcW w:w="1900" w:type="dxa"/>
            <w:shd w:val="clear" w:color="auto" w:fill="BFBFBF"/>
          </w:tcPr>
          <w:p w14:paraId="6AEA22F4" w14:textId="77777777" w:rsidR="008E2FF4" w:rsidRPr="00132561" w:rsidRDefault="008E2FF4" w:rsidP="008E2FF4">
            <w:pPr>
              <w:spacing w:before="60" w:after="20"/>
              <w:jc w:val="center"/>
              <w:rPr>
                <w:sz w:val="18"/>
                <w:szCs w:val="18"/>
              </w:rPr>
            </w:pPr>
            <w:r w:rsidRPr="00132561">
              <w:rPr>
                <w:sz w:val="18"/>
                <w:szCs w:val="18"/>
              </w:rPr>
              <w:t>Valore economico dell’impegno dell’impresa all’interno dell’ Accordo di Filiera (vedi criterio di selezione  PF8 del progetto di filiera del bando)</w:t>
            </w:r>
          </w:p>
        </w:tc>
        <w:tc>
          <w:tcPr>
            <w:tcW w:w="1502" w:type="dxa"/>
            <w:shd w:val="clear" w:color="auto" w:fill="BFBFBF"/>
          </w:tcPr>
          <w:p w14:paraId="334BCD79" w14:textId="35C6101C" w:rsidR="008E2FF4" w:rsidRDefault="008E2FF4" w:rsidP="00C14748">
            <w:pPr>
              <w:spacing w:before="60" w:after="20"/>
              <w:jc w:val="center"/>
              <w:rPr>
                <w:bCs/>
                <w:sz w:val="18"/>
                <w:szCs w:val="18"/>
              </w:rPr>
            </w:pPr>
            <w:r>
              <w:rPr>
                <w:bCs/>
                <w:sz w:val="18"/>
                <w:szCs w:val="18"/>
              </w:rPr>
              <w:t>% prodotti interessati dall’accordo rispetto ai  prodotti complessivi dell’impresa</w:t>
            </w:r>
            <w:r w:rsidR="00D8098E">
              <w:rPr>
                <w:bCs/>
                <w:sz w:val="18"/>
                <w:szCs w:val="18"/>
              </w:rPr>
              <w:t xml:space="preserve"> (valore economico)</w:t>
            </w:r>
          </w:p>
        </w:tc>
        <w:tc>
          <w:tcPr>
            <w:tcW w:w="1276" w:type="dxa"/>
            <w:shd w:val="clear" w:color="auto" w:fill="BFBFBF"/>
            <w:vAlign w:val="center"/>
          </w:tcPr>
          <w:p w14:paraId="7E1664E8" w14:textId="77777777" w:rsidR="008E2FF4" w:rsidRDefault="008E2FF4" w:rsidP="00C14748">
            <w:pPr>
              <w:spacing w:before="60" w:after="20"/>
              <w:jc w:val="center"/>
              <w:rPr>
                <w:bCs/>
                <w:sz w:val="18"/>
                <w:szCs w:val="18"/>
              </w:rPr>
            </w:pPr>
            <w:r>
              <w:rPr>
                <w:sz w:val="18"/>
                <w:szCs w:val="18"/>
              </w:rPr>
              <w:t>criteri di determinazione del prezzo</w:t>
            </w:r>
          </w:p>
        </w:tc>
        <w:tc>
          <w:tcPr>
            <w:tcW w:w="1559" w:type="dxa"/>
            <w:shd w:val="clear" w:color="auto" w:fill="BFBFBF"/>
          </w:tcPr>
          <w:p w14:paraId="3C2A2333" w14:textId="77777777" w:rsidR="008E2FF4" w:rsidRDefault="008E2FF4" w:rsidP="00C14748">
            <w:pPr>
              <w:spacing w:before="60" w:after="20"/>
              <w:jc w:val="center"/>
              <w:rPr>
                <w:bCs/>
                <w:sz w:val="18"/>
                <w:szCs w:val="18"/>
              </w:rPr>
            </w:pPr>
            <w:r>
              <w:rPr>
                <w:sz w:val="18"/>
                <w:szCs w:val="18"/>
              </w:rPr>
              <w:t>tempi e modalità di consegna delle materie prime, dei semilavorati e dei prodotti finiti e servizi</w:t>
            </w:r>
          </w:p>
        </w:tc>
        <w:tc>
          <w:tcPr>
            <w:tcW w:w="1276" w:type="dxa"/>
            <w:shd w:val="clear" w:color="auto" w:fill="BFBFBF"/>
          </w:tcPr>
          <w:p w14:paraId="37952C60" w14:textId="77777777" w:rsidR="008E2FF4" w:rsidRDefault="008E2FF4" w:rsidP="00C14748">
            <w:pPr>
              <w:spacing w:before="60" w:after="20"/>
              <w:jc w:val="center"/>
              <w:rPr>
                <w:sz w:val="18"/>
                <w:szCs w:val="18"/>
              </w:rPr>
            </w:pPr>
            <w:r>
              <w:rPr>
                <w:sz w:val="18"/>
                <w:szCs w:val="18"/>
              </w:rPr>
              <w:t>tempi e condizioni di pagamento</w:t>
            </w:r>
          </w:p>
        </w:tc>
        <w:tc>
          <w:tcPr>
            <w:tcW w:w="2023" w:type="dxa"/>
            <w:shd w:val="clear" w:color="auto" w:fill="BFBFBF"/>
          </w:tcPr>
          <w:p w14:paraId="70D43856" w14:textId="77777777" w:rsidR="008E2FF4" w:rsidRDefault="008E2FF4" w:rsidP="00C14748">
            <w:pPr>
              <w:spacing w:before="60" w:after="20"/>
              <w:jc w:val="center"/>
              <w:rPr>
                <w:sz w:val="18"/>
                <w:szCs w:val="18"/>
              </w:rPr>
            </w:pPr>
            <w:r>
              <w:rPr>
                <w:sz w:val="18"/>
                <w:szCs w:val="18"/>
              </w:rPr>
              <w:t>eventuali criteri per il pagamento dei prodotti/servizi secondo la qualità</w:t>
            </w:r>
          </w:p>
          <w:p w14:paraId="188236CD" w14:textId="77777777" w:rsidR="008E2FF4" w:rsidRDefault="008E2FF4" w:rsidP="00C14748">
            <w:pPr>
              <w:spacing w:before="60" w:after="20"/>
              <w:jc w:val="center"/>
              <w:rPr>
                <w:sz w:val="18"/>
                <w:szCs w:val="18"/>
              </w:rPr>
            </w:pPr>
          </w:p>
        </w:tc>
      </w:tr>
      <w:tr w:rsidR="008E2FF4" w14:paraId="34966C1B" w14:textId="77777777" w:rsidTr="00C14748">
        <w:trPr>
          <w:cantSplit/>
          <w:trHeight w:val="875"/>
        </w:trPr>
        <w:tc>
          <w:tcPr>
            <w:tcW w:w="1491" w:type="dxa"/>
            <w:vAlign w:val="center"/>
          </w:tcPr>
          <w:p w14:paraId="18FB9E09" w14:textId="77777777" w:rsidR="008E2FF4" w:rsidRDefault="008E2FF4" w:rsidP="00C14748">
            <w:pPr>
              <w:pStyle w:val="Corpotesto"/>
              <w:spacing w:before="60" w:after="20" w:line="312" w:lineRule="auto"/>
              <w:rPr>
                <w:sz w:val="18"/>
                <w:szCs w:val="18"/>
              </w:rPr>
            </w:pPr>
          </w:p>
          <w:p w14:paraId="07EA7226" w14:textId="77777777" w:rsidR="008E2FF4" w:rsidRDefault="008E2FF4" w:rsidP="00C14748">
            <w:pPr>
              <w:pStyle w:val="Corpotesto"/>
              <w:spacing w:before="60" w:after="20" w:line="312" w:lineRule="auto"/>
              <w:rPr>
                <w:sz w:val="18"/>
                <w:szCs w:val="18"/>
              </w:rPr>
            </w:pPr>
          </w:p>
          <w:p w14:paraId="4829DC18" w14:textId="77777777" w:rsidR="008E2FF4" w:rsidRDefault="008E2FF4" w:rsidP="00C14748">
            <w:pPr>
              <w:pStyle w:val="Corpotesto"/>
              <w:spacing w:before="60" w:after="20" w:line="312" w:lineRule="auto"/>
              <w:rPr>
                <w:sz w:val="18"/>
                <w:szCs w:val="18"/>
              </w:rPr>
            </w:pPr>
          </w:p>
          <w:p w14:paraId="08ED58B8" w14:textId="77777777" w:rsidR="008E2FF4" w:rsidRDefault="008E2FF4" w:rsidP="00C14748">
            <w:pPr>
              <w:pStyle w:val="Corpotesto"/>
              <w:spacing w:before="60" w:after="20" w:line="312" w:lineRule="auto"/>
              <w:rPr>
                <w:sz w:val="18"/>
                <w:szCs w:val="18"/>
              </w:rPr>
            </w:pPr>
          </w:p>
        </w:tc>
        <w:tc>
          <w:tcPr>
            <w:tcW w:w="640" w:type="dxa"/>
          </w:tcPr>
          <w:p w14:paraId="14712FB6" w14:textId="77777777" w:rsidR="008E2FF4" w:rsidRDefault="008E2FF4" w:rsidP="00C14748">
            <w:pPr>
              <w:spacing w:before="40" w:after="40"/>
              <w:rPr>
                <w:sz w:val="18"/>
                <w:szCs w:val="18"/>
              </w:rPr>
            </w:pPr>
          </w:p>
        </w:tc>
        <w:tc>
          <w:tcPr>
            <w:tcW w:w="1348" w:type="dxa"/>
          </w:tcPr>
          <w:p w14:paraId="55401AAE" w14:textId="77777777" w:rsidR="008E2FF4" w:rsidRDefault="008E2FF4" w:rsidP="00C14748">
            <w:pPr>
              <w:pStyle w:val="Corpotesto"/>
              <w:spacing w:before="60" w:after="20" w:line="312" w:lineRule="auto"/>
              <w:rPr>
                <w:sz w:val="18"/>
                <w:szCs w:val="18"/>
              </w:rPr>
            </w:pPr>
          </w:p>
        </w:tc>
        <w:tc>
          <w:tcPr>
            <w:tcW w:w="1701" w:type="dxa"/>
          </w:tcPr>
          <w:p w14:paraId="174C5C95" w14:textId="77777777" w:rsidR="008E2FF4" w:rsidRDefault="008E2FF4" w:rsidP="00C14748">
            <w:pPr>
              <w:pStyle w:val="Corpotesto"/>
              <w:spacing w:before="60" w:after="20" w:line="312" w:lineRule="auto"/>
              <w:ind w:right="638"/>
              <w:rPr>
                <w:sz w:val="18"/>
                <w:szCs w:val="18"/>
              </w:rPr>
            </w:pPr>
          </w:p>
        </w:tc>
        <w:tc>
          <w:tcPr>
            <w:tcW w:w="1900" w:type="dxa"/>
          </w:tcPr>
          <w:p w14:paraId="67886BA9" w14:textId="77777777" w:rsidR="008E2FF4" w:rsidRDefault="008E2FF4" w:rsidP="00C14748">
            <w:pPr>
              <w:pStyle w:val="Corpotesto"/>
              <w:spacing w:before="60" w:after="20" w:line="312" w:lineRule="auto"/>
              <w:ind w:right="638"/>
              <w:rPr>
                <w:sz w:val="18"/>
                <w:szCs w:val="18"/>
              </w:rPr>
            </w:pPr>
          </w:p>
        </w:tc>
        <w:tc>
          <w:tcPr>
            <w:tcW w:w="1502" w:type="dxa"/>
          </w:tcPr>
          <w:p w14:paraId="779720B0" w14:textId="77777777" w:rsidR="008E2FF4" w:rsidRDefault="008E2FF4" w:rsidP="00C14748">
            <w:pPr>
              <w:pStyle w:val="Corpotesto"/>
              <w:spacing w:before="60" w:after="20" w:line="312" w:lineRule="auto"/>
              <w:ind w:right="638"/>
              <w:rPr>
                <w:sz w:val="18"/>
                <w:szCs w:val="18"/>
              </w:rPr>
            </w:pPr>
          </w:p>
        </w:tc>
        <w:tc>
          <w:tcPr>
            <w:tcW w:w="1276" w:type="dxa"/>
          </w:tcPr>
          <w:p w14:paraId="7BCDE829" w14:textId="77777777" w:rsidR="008E2FF4" w:rsidRDefault="008E2FF4" w:rsidP="00C14748">
            <w:pPr>
              <w:pStyle w:val="Corpotesto"/>
              <w:spacing w:before="60" w:after="20" w:line="312" w:lineRule="auto"/>
              <w:ind w:right="638"/>
              <w:rPr>
                <w:sz w:val="18"/>
                <w:szCs w:val="18"/>
              </w:rPr>
            </w:pPr>
          </w:p>
        </w:tc>
        <w:tc>
          <w:tcPr>
            <w:tcW w:w="1559" w:type="dxa"/>
          </w:tcPr>
          <w:p w14:paraId="25506036" w14:textId="77777777" w:rsidR="008E2FF4" w:rsidRDefault="008E2FF4" w:rsidP="00C14748">
            <w:pPr>
              <w:pStyle w:val="Corpotesto"/>
              <w:spacing w:before="60" w:after="20" w:line="312" w:lineRule="auto"/>
              <w:ind w:right="638"/>
              <w:rPr>
                <w:sz w:val="18"/>
                <w:szCs w:val="18"/>
              </w:rPr>
            </w:pPr>
          </w:p>
        </w:tc>
        <w:tc>
          <w:tcPr>
            <w:tcW w:w="1276" w:type="dxa"/>
          </w:tcPr>
          <w:p w14:paraId="1787C013" w14:textId="77777777" w:rsidR="008E2FF4" w:rsidRDefault="008E2FF4" w:rsidP="00C14748">
            <w:pPr>
              <w:pStyle w:val="Corpotesto"/>
              <w:spacing w:before="60" w:after="20" w:line="312" w:lineRule="auto"/>
              <w:ind w:right="638"/>
              <w:rPr>
                <w:sz w:val="18"/>
                <w:szCs w:val="18"/>
              </w:rPr>
            </w:pPr>
          </w:p>
        </w:tc>
        <w:tc>
          <w:tcPr>
            <w:tcW w:w="2023" w:type="dxa"/>
          </w:tcPr>
          <w:p w14:paraId="4DE0652E" w14:textId="77777777" w:rsidR="008E2FF4" w:rsidRDefault="008E2FF4" w:rsidP="00C14748">
            <w:pPr>
              <w:pStyle w:val="Corpotesto"/>
              <w:spacing w:before="60" w:after="20" w:line="312" w:lineRule="auto"/>
              <w:ind w:right="638"/>
              <w:rPr>
                <w:sz w:val="18"/>
                <w:szCs w:val="18"/>
              </w:rPr>
            </w:pPr>
          </w:p>
        </w:tc>
      </w:tr>
      <w:tr w:rsidR="008E2FF4" w14:paraId="0242AC32" w14:textId="77777777" w:rsidTr="00C14748">
        <w:trPr>
          <w:cantSplit/>
          <w:trHeight w:val="858"/>
        </w:trPr>
        <w:tc>
          <w:tcPr>
            <w:tcW w:w="1491" w:type="dxa"/>
            <w:vAlign w:val="center"/>
          </w:tcPr>
          <w:p w14:paraId="09BE0BD9" w14:textId="77777777" w:rsidR="008E2FF4" w:rsidRDefault="008E2FF4" w:rsidP="00C14748">
            <w:pPr>
              <w:spacing w:before="40" w:after="40"/>
              <w:jc w:val="center"/>
              <w:rPr>
                <w:sz w:val="18"/>
                <w:szCs w:val="18"/>
              </w:rPr>
            </w:pPr>
          </w:p>
          <w:p w14:paraId="5AD9349C" w14:textId="77777777" w:rsidR="008E2FF4" w:rsidRDefault="008E2FF4" w:rsidP="00C14748">
            <w:pPr>
              <w:spacing w:before="40" w:after="40"/>
              <w:jc w:val="center"/>
              <w:rPr>
                <w:sz w:val="18"/>
                <w:szCs w:val="18"/>
              </w:rPr>
            </w:pPr>
          </w:p>
          <w:p w14:paraId="59C42807" w14:textId="77777777" w:rsidR="008E2FF4" w:rsidRDefault="008E2FF4" w:rsidP="00C14748">
            <w:pPr>
              <w:spacing w:before="40" w:after="40"/>
              <w:jc w:val="center"/>
              <w:rPr>
                <w:sz w:val="18"/>
                <w:szCs w:val="18"/>
              </w:rPr>
            </w:pPr>
          </w:p>
          <w:p w14:paraId="554068D6" w14:textId="77777777" w:rsidR="008E2FF4" w:rsidRDefault="008E2FF4" w:rsidP="00C14748">
            <w:pPr>
              <w:spacing w:before="40" w:after="40"/>
              <w:jc w:val="center"/>
              <w:rPr>
                <w:sz w:val="18"/>
                <w:szCs w:val="18"/>
              </w:rPr>
            </w:pPr>
          </w:p>
          <w:p w14:paraId="2302C0D8" w14:textId="77777777" w:rsidR="008E2FF4" w:rsidRDefault="008E2FF4" w:rsidP="00C14748">
            <w:pPr>
              <w:spacing w:before="40" w:after="40"/>
              <w:jc w:val="center"/>
              <w:rPr>
                <w:sz w:val="18"/>
                <w:szCs w:val="18"/>
              </w:rPr>
            </w:pPr>
          </w:p>
        </w:tc>
        <w:tc>
          <w:tcPr>
            <w:tcW w:w="640" w:type="dxa"/>
          </w:tcPr>
          <w:p w14:paraId="3BACF5E9" w14:textId="77777777" w:rsidR="008E2FF4" w:rsidRDefault="008E2FF4" w:rsidP="00C14748">
            <w:pPr>
              <w:spacing w:before="40" w:after="40"/>
              <w:rPr>
                <w:sz w:val="18"/>
                <w:szCs w:val="18"/>
              </w:rPr>
            </w:pPr>
          </w:p>
        </w:tc>
        <w:tc>
          <w:tcPr>
            <w:tcW w:w="1348" w:type="dxa"/>
          </w:tcPr>
          <w:p w14:paraId="7562C482" w14:textId="77777777" w:rsidR="008E2FF4" w:rsidRDefault="008E2FF4" w:rsidP="00C14748">
            <w:pPr>
              <w:pStyle w:val="Corpotesto"/>
              <w:spacing w:before="60" w:after="20" w:line="312" w:lineRule="auto"/>
              <w:rPr>
                <w:sz w:val="18"/>
                <w:szCs w:val="18"/>
              </w:rPr>
            </w:pPr>
          </w:p>
        </w:tc>
        <w:tc>
          <w:tcPr>
            <w:tcW w:w="1701" w:type="dxa"/>
          </w:tcPr>
          <w:p w14:paraId="69199966" w14:textId="77777777" w:rsidR="008E2FF4" w:rsidRDefault="008E2FF4" w:rsidP="00C14748">
            <w:pPr>
              <w:pStyle w:val="Corpotesto"/>
              <w:spacing w:before="60" w:after="20" w:line="312" w:lineRule="auto"/>
              <w:ind w:right="638"/>
              <w:rPr>
                <w:sz w:val="18"/>
                <w:szCs w:val="18"/>
              </w:rPr>
            </w:pPr>
          </w:p>
        </w:tc>
        <w:tc>
          <w:tcPr>
            <w:tcW w:w="1900" w:type="dxa"/>
          </w:tcPr>
          <w:p w14:paraId="161EC6BB" w14:textId="77777777" w:rsidR="008E2FF4" w:rsidRDefault="008E2FF4" w:rsidP="00C14748">
            <w:pPr>
              <w:pStyle w:val="Corpotesto"/>
              <w:spacing w:before="60" w:after="20" w:line="312" w:lineRule="auto"/>
              <w:rPr>
                <w:sz w:val="18"/>
                <w:szCs w:val="18"/>
              </w:rPr>
            </w:pPr>
          </w:p>
        </w:tc>
        <w:tc>
          <w:tcPr>
            <w:tcW w:w="1502" w:type="dxa"/>
          </w:tcPr>
          <w:p w14:paraId="35BAC442" w14:textId="77777777" w:rsidR="008E2FF4" w:rsidRDefault="008E2FF4" w:rsidP="00C14748">
            <w:pPr>
              <w:pStyle w:val="Corpotesto"/>
              <w:spacing w:before="60" w:after="20" w:line="312" w:lineRule="auto"/>
              <w:rPr>
                <w:sz w:val="18"/>
                <w:szCs w:val="18"/>
              </w:rPr>
            </w:pPr>
          </w:p>
        </w:tc>
        <w:tc>
          <w:tcPr>
            <w:tcW w:w="1276" w:type="dxa"/>
          </w:tcPr>
          <w:p w14:paraId="5907E706" w14:textId="77777777" w:rsidR="008E2FF4" w:rsidRDefault="008E2FF4" w:rsidP="00C14748">
            <w:pPr>
              <w:pStyle w:val="Corpotesto"/>
              <w:spacing w:before="60" w:after="20" w:line="312" w:lineRule="auto"/>
              <w:ind w:right="638"/>
              <w:rPr>
                <w:sz w:val="18"/>
                <w:szCs w:val="18"/>
              </w:rPr>
            </w:pPr>
          </w:p>
        </w:tc>
        <w:tc>
          <w:tcPr>
            <w:tcW w:w="1559" w:type="dxa"/>
          </w:tcPr>
          <w:p w14:paraId="1F36C339" w14:textId="77777777" w:rsidR="008E2FF4" w:rsidRDefault="008E2FF4" w:rsidP="00C14748">
            <w:pPr>
              <w:pStyle w:val="Corpotesto"/>
              <w:spacing w:before="60" w:after="20" w:line="312" w:lineRule="auto"/>
              <w:ind w:right="638"/>
              <w:rPr>
                <w:sz w:val="18"/>
                <w:szCs w:val="18"/>
              </w:rPr>
            </w:pPr>
          </w:p>
        </w:tc>
        <w:tc>
          <w:tcPr>
            <w:tcW w:w="1276" w:type="dxa"/>
          </w:tcPr>
          <w:p w14:paraId="12EC26B8" w14:textId="77777777" w:rsidR="008E2FF4" w:rsidRDefault="008E2FF4" w:rsidP="00C14748">
            <w:pPr>
              <w:pStyle w:val="Corpotesto"/>
              <w:spacing w:before="60" w:after="20" w:line="312" w:lineRule="auto"/>
              <w:ind w:right="638"/>
              <w:rPr>
                <w:sz w:val="18"/>
                <w:szCs w:val="18"/>
              </w:rPr>
            </w:pPr>
          </w:p>
        </w:tc>
        <w:tc>
          <w:tcPr>
            <w:tcW w:w="2023" w:type="dxa"/>
          </w:tcPr>
          <w:p w14:paraId="08961F7D" w14:textId="77777777" w:rsidR="008E2FF4" w:rsidRDefault="008E2FF4" w:rsidP="00C14748">
            <w:pPr>
              <w:pStyle w:val="Corpotesto"/>
              <w:spacing w:before="60" w:after="20" w:line="312" w:lineRule="auto"/>
              <w:ind w:right="638"/>
              <w:rPr>
                <w:sz w:val="18"/>
                <w:szCs w:val="18"/>
              </w:rPr>
            </w:pPr>
          </w:p>
        </w:tc>
      </w:tr>
      <w:tr w:rsidR="008E2FF4" w14:paraId="2EB8DAA6" w14:textId="77777777" w:rsidTr="00C14748">
        <w:trPr>
          <w:cantSplit/>
        </w:trPr>
        <w:tc>
          <w:tcPr>
            <w:tcW w:w="1491" w:type="dxa"/>
            <w:vAlign w:val="center"/>
          </w:tcPr>
          <w:p w14:paraId="52D4ACF7" w14:textId="77777777" w:rsidR="008E2FF4" w:rsidRDefault="008E2FF4" w:rsidP="00C14748">
            <w:pPr>
              <w:spacing w:before="40" w:after="40"/>
              <w:jc w:val="center"/>
              <w:rPr>
                <w:sz w:val="18"/>
                <w:szCs w:val="18"/>
              </w:rPr>
            </w:pPr>
          </w:p>
          <w:p w14:paraId="43FC5F6B" w14:textId="77777777" w:rsidR="008E2FF4" w:rsidRDefault="008E2FF4" w:rsidP="00C14748">
            <w:pPr>
              <w:spacing w:before="40" w:after="40"/>
              <w:jc w:val="center"/>
              <w:rPr>
                <w:sz w:val="18"/>
                <w:szCs w:val="18"/>
              </w:rPr>
            </w:pPr>
          </w:p>
          <w:p w14:paraId="43E554A0" w14:textId="77777777" w:rsidR="008E2FF4" w:rsidRDefault="008E2FF4" w:rsidP="00C14748">
            <w:pPr>
              <w:spacing w:before="40" w:after="40"/>
              <w:jc w:val="center"/>
              <w:rPr>
                <w:sz w:val="18"/>
                <w:szCs w:val="18"/>
              </w:rPr>
            </w:pPr>
          </w:p>
          <w:p w14:paraId="4FEC6646" w14:textId="77777777" w:rsidR="008E2FF4" w:rsidRDefault="008E2FF4" w:rsidP="00C14748">
            <w:pPr>
              <w:spacing w:before="40" w:after="40"/>
              <w:jc w:val="center"/>
              <w:rPr>
                <w:sz w:val="18"/>
                <w:szCs w:val="18"/>
              </w:rPr>
            </w:pPr>
          </w:p>
          <w:p w14:paraId="3B1C77B4" w14:textId="77777777" w:rsidR="008E2FF4" w:rsidRDefault="008E2FF4" w:rsidP="00C14748">
            <w:pPr>
              <w:spacing w:before="40" w:after="40"/>
              <w:jc w:val="center"/>
              <w:rPr>
                <w:sz w:val="18"/>
                <w:szCs w:val="18"/>
              </w:rPr>
            </w:pPr>
          </w:p>
        </w:tc>
        <w:tc>
          <w:tcPr>
            <w:tcW w:w="640" w:type="dxa"/>
            <w:vAlign w:val="center"/>
          </w:tcPr>
          <w:p w14:paraId="4E28F9EC" w14:textId="77777777" w:rsidR="008E2FF4" w:rsidRDefault="008E2FF4" w:rsidP="00C14748">
            <w:pPr>
              <w:spacing w:before="40" w:after="40"/>
              <w:rPr>
                <w:sz w:val="18"/>
                <w:szCs w:val="18"/>
              </w:rPr>
            </w:pPr>
          </w:p>
        </w:tc>
        <w:tc>
          <w:tcPr>
            <w:tcW w:w="1348" w:type="dxa"/>
          </w:tcPr>
          <w:p w14:paraId="1508C228" w14:textId="77777777" w:rsidR="008E2FF4" w:rsidRDefault="008E2FF4" w:rsidP="00C14748">
            <w:pPr>
              <w:pStyle w:val="Corpotesto"/>
              <w:spacing w:before="60" w:after="20" w:line="312" w:lineRule="auto"/>
              <w:rPr>
                <w:sz w:val="18"/>
                <w:szCs w:val="18"/>
              </w:rPr>
            </w:pPr>
          </w:p>
        </w:tc>
        <w:tc>
          <w:tcPr>
            <w:tcW w:w="1701" w:type="dxa"/>
          </w:tcPr>
          <w:p w14:paraId="0C0D2FD5" w14:textId="77777777" w:rsidR="008E2FF4" w:rsidRDefault="008E2FF4" w:rsidP="00C14748">
            <w:pPr>
              <w:pStyle w:val="Corpotesto"/>
              <w:spacing w:before="60" w:after="20" w:line="312" w:lineRule="auto"/>
              <w:ind w:right="638"/>
              <w:rPr>
                <w:sz w:val="18"/>
                <w:szCs w:val="18"/>
              </w:rPr>
            </w:pPr>
          </w:p>
        </w:tc>
        <w:tc>
          <w:tcPr>
            <w:tcW w:w="1900" w:type="dxa"/>
          </w:tcPr>
          <w:p w14:paraId="70F0B3CD" w14:textId="77777777" w:rsidR="008E2FF4" w:rsidRDefault="008E2FF4" w:rsidP="00C14748">
            <w:pPr>
              <w:pStyle w:val="Corpotesto"/>
              <w:spacing w:before="60" w:after="20" w:line="312" w:lineRule="auto"/>
              <w:rPr>
                <w:sz w:val="18"/>
                <w:szCs w:val="18"/>
              </w:rPr>
            </w:pPr>
          </w:p>
        </w:tc>
        <w:tc>
          <w:tcPr>
            <w:tcW w:w="1502" w:type="dxa"/>
          </w:tcPr>
          <w:p w14:paraId="5D2EACDE" w14:textId="77777777" w:rsidR="008E2FF4" w:rsidRDefault="008E2FF4" w:rsidP="00C14748">
            <w:pPr>
              <w:pStyle w:val="Corpotesto"/>
              <w:spacing w:before="60" w:after="20" w:line="312" w:lineRule="auto"/>
              <w:rPr>
                <w:sz w:val="18"/>
                <w:szCs w:val="18"/>
              </w:rPr>
            </w:pPr>
          </w:p>
        </w:tc>
        <w:tc>
          <w:tcPr>
            <w:tcW w:w="1276" w:type="dxa"/>
          </w:tcPr>
          <w:p w14:paraId="62AAA1FA" w14:textId="77777777" w:rsidR="008E2FF4" w:rsidRDefault="008E2FF4" w:rsidP="00C14748">
            <w:pPr>
              <w:pStyle w:val="Corpotesto"/>
              <w:spacing w:before="60" w:after="20" w:line="312" w:lineRule="auto"/>
              <w:ind w:right="638"/>
              <w:rPr>
                <w:sz w:val="18"/>
                <w:szCs w:val="18"/>
              </w:rPr>
            </w:pPr>
          </w:p>
        </w:tc>
        <w:tc>
          <w:tcPr>
            <w:tcW w:w="1559" w:type="dxa"/>
          </w:tcPr>
          <w:p w14:paraId="4714F226" w14:textId="77777777" w:rsidR="008E2FF4" w:rsidRDefault="008E2FF4" w:rsidP="00C14748">
            <w:pPr>
              <w:pStyle w:val="Corpotesto"/>
              <w:spacing w:before="60" w:after="20" w:line="312" w:lineRule="auto"/>
              <w:ind w:right="638"/>
              <w:rPr>
                <w:sz w:val="18"/>
                <w:szCs w:val="18"/>
              </w:rPr>
            </w:pPr>
          </w:p>
        </w:tc>
        <w:tc>
          <w:tcPr>
            <w:tcW w:w="1276" w:type="dxa"/>
          </w:tcPr>
          <w:p w14:paraId="099A7F17" w14:textId="77777777" w:rsidR="008E2FF4" w:rsidRDefault="008E2FF4" w:rsidP="00C14748">
            <w:pPr>
              <w:pStyle w:val="Corpotesto"/>
              <w:spacing w:before="60" w:after="20" w:line="312" w:lineRule="auto"/>
              <w:ind w:right="638"/>
              <w:rPr>
                <w:sz w:val="18"/>
                <w:szCs w:val="18"/>
              </w:rPr>
            </w:pPr>
          </w:p>
        </w:tc>
        <w:tc>
          <w:tcPr>
            <w:tcW w:w="2023" w:type="dxa"/>
          </w:tcPr>
          <w:p w14:paraId="070A3C52" w14:textId="77777777" w:rsidR="008E2FF4" w:rsidRDefault="008E2FF4" w:rsidP="00C14748">
            <w:pPr>
              <w:pStyle w:val="Corpotesto"/>
              <w:spacing w:before="60" w:after="20" w:line="312" w:lineRule="auto"/>
              <w:ind w:right="638"/>
              <w:rPr>
                <w:sz w:val="18"/>
                <w:szCs w:val="18"/>
              </w:rPr>
            </w:pPr>
          </w:p>
        </w:tc>
      </w:tr>
      <w:tr w:rsidR="008E2FF4" w14:paraId="22093849" w14:textId="77777777" w:rsidTr="00C14748">
        <w:trPr>
          <w:cantSplit/>
          <w:trHeight w:val="744"/>
        </w:trPr>
        <w:tc>
          <w:tcPr>
            <w:tcW w:w="1491" w:type="dxa"/>
            <w:vAlign w:val="center"/>
          </w:tcPr>
          <w:p w14:paraId="04A8E960" w14:textId="77777777" w:rsidR="008E2FF4" w:rsidRDefault="008E2FF4" w:rsidP="00C14748">
            <w:pPr>
              <w:spacing w:before="40" w:after="40"/>
              <w:jc w:val="center"/>
              <w:rPr>
                <w:sz w:val="18"/>
                <w:szCs w:val="18"/>
              </w:rPr>
            </w:pPr>
          </w:p>
          <w:p w14:paraId="5F0DBDE6" w14:textId="77777777" w:rsidR="008E2FF4" w:rsidRDefault="008E2FF4" w:rsidP="00C14748">
            <w:pPr>
              <w:spacing w:before="40" w:after="40"/>
              <w:jc w:val="center"/>
              <w:rPr>
                <w:sz w:val="18"/>
                <w:szCs w:val="18"/>
              </w:rPr>
            </w:pPr>
          </w:p>
          <w:p w14:paraId="2D3AF8F9" w14:textId="77777777" w:rsidR="008E2FF4" w:rsidRDefault="008E2FF4" w:rsidP="00C14748">
            <w:pPr>
              <w:spacing w:before="40" w:after="40"/>
              <w:jc w:val="center"/>
              <w:rPr>
                <w:sz w:val="18"/>
                <w:szCs w:val="18"/>
              </w:rPr>
            </w:pPr>
          </w:p>
          <w:p w14:paraId="4A6E28D2" w14:textId="77777777" w:rsidR="008E2FF4" w:rsidRDefault="008E2FF4" w:rsidP="00C14748">
            <w:pPr>
              <w:spacing w:before="40" w:after="40"/>
              <w:jc w:val="center"/>
              <w:rPr>
                <w:sz w:val="18"/>
                <w:szCs w:val="18"/>
              </w:rPr>
            </w:pPr>
          </w:p>
          <w:p w14:paraId="7F20DB40" w14:textId="77777777" w:rsidR="008E2FF4" w:rsidRDefault="008E2FF4" w:rsidP="00C14748">
            <w:pPr>
              <w:spacing w:before="40" w:after="40"/>
              <w:jc w:val="center"/>
              <w:rPr>
                <w:sz w:val="18"/>
                <w:szCs w:val="18"/>
              </w:rPr>
            </w:pPr>
          </w:p>
        </w:tc>
        <w:tc>
          <w:tcPr>
            <w:tcW w:w="640" w:type="dxa"/>
            <w:vAlign w:val="center"/>
          </w:tcPr>
          <w:p w14:paraId="2A8813B9" w14:textId="77777777" w:rsidR="008E2FF4" w:rsidRDefault="008E2FF4" w:rsidP="00C14748">
            <w:pPr>
              <w:spacing w:before="40" w:after="40"/>
              <w:rPr>
                <w:sz w:val="18"/>
                <w:szCs w:val="18"/>
              </w:rPr>
            </w:pPr>
          </w:p>
        </w:tc>
        <w:tc>
          <w:tcPr>
            <w:tcW w:w="1348" w:type="dxa"/>
          </w:tcPr>
          <w:p w14:paraId="41696238" w14:textId="77777777" w:rsidR="008E2FF4" w:rsidRDefault="008E2FF4" w:rsidP="00C14748">
            <w:pPr>
              <w:pStyle w:val="Corpotesto"/>
              <w:spacing w:before="60" w:after="20" w:line="312" w:lineRule="auto"/>
              <w:rPr>
                <w:sz w:val="18"/>
                <w:szCs w:val="18"/>
              </w:rPr>
            </w:pPr>
          </w:p>
        </w:tc>
        <w:tc>
          <w:tcPr>
            <w:tcW w:w="1701" w:type="dxa"/>
          </w:tcPr>
          <w:p w14:paraId="02E9D929" w14:textId="77777777" w:rsidR="008E2FF4" w:rsidRDefault="008E2FF4" w:rsidP="00C14748">
            <w:pPr>
              <w:pStyle w:val="Corpotesto"/>
              <w:spacing w:before="60" w:after="20" w:line="312" w:lineRule="auto"/>
              <w:ind w:right="638"/>
              <w:rPr>
                <w:sz w:val="18"/>
                <w:szCs w:val="18"/>
              </w:rPr>
            </w:pPr>
          </w:p>
        </w:tc>
        <w:tc>
          <w:tcPr>
            <w:tcW w:w="1900" w:type="dxa"/>
          </w:tcPr>
          <w:p w14:paraId="603CB310" w14:textId="77777777" w:rsidR="008E2FF4" w:rsidRDefault="008E2FF4" w:rsidP="00C14748">
            <w:pPr>
              <w:pStyle w:val="Corpotesto"/>
              <w:spacing w:before="60" w:after="20" w:line="312" w:lineRule="auto"/>
              <w:rPr>
                <w:sz w:val="18"/>
                <w:szCs w:val="18"/>
              </w:rPr>
            </w:pPr>
          </w:p>
        </w:tc>
        <w:tc>
          <w:tcPr>
            <w:tcW w:w="1502" w:type="dxa"/>
          </w:tcPr>
          <w:p w14:paraId="13AE5D5C" w14:textId="77777777" w:rsidR="008E2FF4" w:rsidRDefault="008E2FF4" w:rsidP="00C14748">
            <w:pPr>
              <w:pStyle w:val="Corpotesto"/>
              <w:spacing w:before="60" w:after="20" w:line="312" w:lineRule="auto"/>
              <w:rPr>
                <w:sz w:val="18"/>
                <w:szCs w:val="18"/>
              </w:rPr>
            </w:pPr>
          </w:p>
        </w:tc>
        <w:tc>
          <w:tcPr>
            <w:tcW w:w="1276" w:type="dxa"/>
          </w:tcPr>
          <w:p w14:paraId="23405629" w14:textId="77777777" w:rsidR="008E2FF4" w:rsidRDefault="008E2FF4" w:rsidP="00C14748">
            <w:pPr>
              <w:pStyle w:val="Corpotesto"/>
              <w:spacing w:before="60" w:after="20" w:line="312" w:lineRule="auto"/>
              <w:ind w:right="638"/>
              <w:rPr>
                <w:sz w:val="18"/>
                <w:szCs w:val="18"/>
              </w:rPr>
            </w:pPr>
          </w:p>
        </w:tc>
        <w:tc>
          <w:tcPr>
            <w:tcW w:w="1559" w:type="dxa"/>
          </w:tcPr>
          <w:p w14:paraId="76361E29" w14:textId="77777777" w:rsidR="008E2FF4" w:rsidRDefault="008E2FF4" w:rsidP="00C14748">
            <w:pPr>
              <w:pStyle w:val="Corpotesto"/>
              <w:spacing w:before="60" w:after="20" w:line="312" w:lineRule="auto"/>
              <w:ind w:right="638"/>
              <w:rPr>
                <w:sz w:val="18"/>
                <w:szCs w:val="18"/>
              </w:rPr>
            </w:pPr>
          </w:p>
        </w:tc>
        <w:tc>
          <w:tcPr>
            <w:tcW w:w="1276" w:type="dxa"/>
          </w:tcPr>
          <w:p w14:paraId="152FFEBD" w14:textId="77777777" w:rsidR="008E2FF4" w:rsidRDefault="008E2FF4" w:rsidP="00C14748">
            <w:pPr>
              <w:pStyle w:val="Corpotesto"/>
              <w:spacing w:before="60" w:after="20" w:line="312" w:lineRule="auto"/>
              <w:ind w:right="638"/>
              <w:rPr>
                <w:sz w:val="18"/>
                <w:szCs w:val="18"/>
              </w:rPr>
            </w:pPr>
          </w:p>
        </w:tc>
        <w:tc>
          <w:tcPr>
            <w:tcW w:w="2023" w:type="dxa"/>
          </w:tcPr>
          <w:p w14:paraId="6D4C453D" w14:textId="77777777" w:rsidR="008E2FF4" w:rsidRDefault="008E2FF4" w:rsidP="00C14748">
            <w:pPr>
              <w:pStyle w:val="Corpotesto"/>
              <w:spacing w:before="60" w:after="20" w:line="312" w:lineRule="auto"/>
              <w:ind w:right="638"/>
              <w:rPr>
                <w:sz w:val="18"/>
                <w:szCs w:val="18"/>
              </w:rPr>
            </w:pPr>
          </w:p>
        </w:tc>
      </w:tr>
      <w:tr w:rsidR="008E2FF4" w14:paraId="42AE5006" w14:textId="77777777" w:rsidTr="00C14748">
        <w:trPr>
          <w:cantSplit/>
          <w:trHeight w:val="605"/>
        </w:trPr>
        <w:tc>
          <w:tcPr>
            <w:tcW w:w="1491" w:type="dxa"/>
            <w:vAlign w:val="center"/>
          </w:tcPr>
          <w:p w14:paraId="56C11D90" w14:textId="77777777" w:rsidR="008E2FF4" w:rsidRDefault="008E2FF4" w:rsidP="00C14748">
            <w:pPr>
              <w:spacing w:before="40" w:after="40"/>
              <w:jc w:val="center"/>
              <w:rPr>
                <w:sz w:val="18"/>
                <w:szCs w:val="18"/>
              </w:rPr>
            </w:pPr>
          </w:p>
          <w:p w14:paraId="4997FD5F" w14:textId="77777777" w:rsidR="008E2FF4" w:rsidRDefault="008E2FF4" w:rsidP="00C14748">
            <w:pPr>
              <w:spacing w:before="40" w:after="40"/>
              <w:jc w:val="center"/>
              <w:rPr>
                <w:sz w:val="18"/>
                <w:szCs w:val="18"/>
              </w:rPr>
            </w:pPr>
          </w:p>
          <w:p w14:paraId="66DFFA1B" w14:textId="77777777" w:rsidR="008E2FF4" w:rsidRDefault="008E2FF4" w:rsidP="00C14748">
            <w:pPr>
              <w:spacing w:before="40" w:after="40"/>
              <w:jc w:val="center"/>
              <w:rPr>
                <w:sz w:val="18"/>
                <w:szCs w:val="18"/>
              </w:rPr>
            </w:pPr>
          </w:p>
          <w:p w14:paraId="398ABA6C" w14:textId="77777777" w:rsidR="008E2FF4" w:rsidRDefault="008E2FF4" w:rsidP="00C14748">
            <w:pPr>
              <w:spacing w:before="40" w:after="40"/>
              <w:jc w:val="center"/>
              <w:rPr>
                <w:sz w:val="18"/>
                <w:szCs w:val="18"/>
              </w:rPr>
            </w:pPr>
          </w:p>
          <w:p w14:paraId="1A1E8832" w14:textId="77777777" w:rsidR="008E2FF4" w:rsidRDefault="008E2FF4" w:rsidP="00C14748">
            <w:pPr>
              <w:spacing w:before="40" w:after="40"/>
              <w:jc w:val="center"/>
              <w:rPr>
                <w:sz w:val="18"/>
                <w:szCs w:val="18"/>
              </w:rPr>
            </w:pPr>
          </w:p>
        </w:tc>
        <w:tc>
          <w:tcPr>
            <w:tcW w:w="640" w:type="dxa"/>
            <w:vAlign w:val="center"/>
          </w:tcPr>
          <w:p w14:paraId="205B9A2B" w14:textId="77777777" w:rsidR="008E2FF4" w:rsidRDefault="008E2FF4" w:rsidP="00C14748">
            <w:pPr>
              <w:spacing w:before="40" w:after="40"/>
              <w:rPr>
                <w:sz w:val="18"/>
                <w:szCs w:val="18"/>
              </w:rPr>
            </w:pPr>
          </w:p>
        </w:tc>
        <w:tc>
          <w:tcPr>
            <w:tcW w:w="1348" w:type="dxa"/>
          </w:tcPr>
          <w:p w14:paraId="75361957" w14:textId="77777777" w:rsidR="008E2FF4" w:rsidRDefault="008E2FF4" w:rsidP="00C14748">
            <w:pPr>
              <w:pStyle w:val="Corpotesto"/>
              <w:spacing w:before="60" w:after="20" w:line="312" w:lineRule="auto"/>
              <w:rPr>
                <w:sz w:val="18"/>
                <w:szCs w:val="18"/>
              </w:rPr>
            </w:pPr>
          </w:p>
        </w:tc>
        <w:tc>
          <w:tcPr>
            <w:tcW w:w="1701" w:type="dxa"/>
          </w:tcPr>
          <w:p w14:paraId="377727E0" w14:textId="77777777" w:rsidR="008E2FF4" w:rsidRDefault="008E2FF4" w:rsidP="00C14748">
            <w:pPr>
              <w:pStyle w:val="Corpotesto"/>
              <w:spacing w:before="60" w:after="20" w:line="312" w:lineRule="auto"/>
              <w:ind w:right="638"/>
              <w:rPr>
                <w:sz w:val="18"/>
                <w:szCs w:val="18"/>
              </w:rPr>
            </w:pPr>
          </w:p>
        </w:tc>
        <w:tc>
          <w:tcPr>
            <w:tcW w:w="1900" w:type="dxa"/>
          </w:tcPr>
          <w:p w14:paraId="71418D38" w14:textId="77777777" w:rsidR="008E2FF4" w:rsidRDefault="008E2FF4" w:rsidP="00C14748">
            <w:pPr>
              <w:pStyle w:val="Corpotesto"/>
              <w:spacing w:before="60" w:after="20" w:line="312" w:lineRule="auto"/>
              <w:rPr>
                <w:sz w:val="18"/>
                <w:szCs w:val="18"/>
              </w:rPr>
            </w:pPr>
          </w:p>
        </w:tc>
        <w:tc>
          <w:tcPr>
            <w:tcW w:w="1502" w:type="dxa"/>
          </w:tcPr>
          <w:p w14:paraId="7AD39D2B" w14:textId="77777777" w:rsidR="008E2FF4" w:rsidRDefault="008E2FF4" w:rsidP="00C14748">
            <w:pPr>
              <w:pStyle w:val="Corpotesto"/>
              <w:spacing w:before="60" w:after="20" w:line="312" w:lineRule="auto"/>
              <w:rPr>
                <w:sz w:val="18"/>
                <w:szCs w:val="18"/>
              </w:rPr>
            </w:pPr>
          </w:p>
        </w:tc>
        <w:tc>
          <w:tcPr>
            <w:tcW w:w="1276" w:type="dxa"/>
          </w:tcPr>
          <w:p w14:paraId="23417654" w14:textId="77777777" w:rsidR="008E2FF4" w:rsidRDefault="008E2FF4" w:rsidP="00C14748">
            <w:pPr>
              <w:pStyle w:val="Corpotesto"/>
              <w:spacing w:before="60" w:after="20" w:line="312" w:lineRule="auto"/>
              <w:ind w:right="638"/>
              <w:rPr>
                <w:sz w:val="18"/>
                <w:szCs w:val="18"/>
              </w:rPr>
            </w:pPr>
          </w:p>
        </w:tc>
        <w:tc>
          <w:tcPr>
            <w:tcW w:w="1559" w:type="dxa"/>
          </w:tcPr>
          <w:p w14:paraId="21654A29" w14:textId="77777777" w:rsidR="008E2FF4" w:rsidRDefault="008E2FF4" w:rsidP="00C14748">
            <w:pPr>
              <w:pStyle w:val="Corpotesto"/>
              <w:spacing w:before="60" w:after="20" w:line="312" w:lineRule="auto"/>
              <w:ind w:right="638"/>
              <w:rPr>
                <w:sz w:val="18"/>
                <w:szCs w:val="18"/>
              </w:rPr>
            </w:pPr>
          </w:p>
        </w:tc>
        <w:tc>
          <w:tcPr>
            <w:tcW w:w="1276" w:type="dxa"/>
          </w:tcPr>
          <w:p w14:paraId="45DAD1F9" w14:textId="77777777" w:rsidR="008E2FF4" w:rsidRDefault="008E2FF4" w:rsidP="00C14748">
            <w:pPr>
              <w:pStyle w:val="Corpotesto"/>
              <w:spacing w:before="60" w:after="20" w:line="312" w:lineRule="auto"/>
              <w:ind w:right="638"/>
              <w:rPr>
                <w:sz w:val="18"/>
                <w:szCs w:val="18"/>
              </w:rPr>
            </w:pPr>
          </w:p>
        </w:tc>
        <w:tc>
          <w:tcPr>
            <w:tcW w:w="2023" w:type="dxa"/>
          </w:tcPr>
          <w:p w14:paraId="76B61771" w14:textId="77777777" w:rsidR="008E2FF4" w:rsidRDefault="008E2FF4" w:rsidP="00C14748">
            <w:pPr>
              <w:pStyle w:val="Corpotesto"/>
              <w:spacing w:before="60" w:after="20" w:line="312" w:lineRule="auto"/>
              <w:ind w:right="638"/>
              <w:rPr>
                <w:sz w:val="18"/>
                <w:szCs w:val="18"/>
              </w:rPr>
            </w:pPr>
          </w:p>
        </w:tc>
      </w:tr>
    </w:tbl>
    <w:p w14:paraId="3440C754" w14:textId="77777777" w:rsidR="008E2FF4" w:rsidRDefault="008E2FF4" w:rsidP="008E2FF4">
      <w:pPr>
        <w:spacing w:line="360" w:lineRule="auto"/>
        <w:ind w:left="360"/>
        <w:rPr>
          <w:sz w:val="20"/>
        </w:rPr>
      </w:pPr>
    </w:p>
    <w:p w14:paraId="342BB07E" w14:textId="77777777" w:rsidR="008E2FF4" w:rsidRDefault="008E2FF4" w:rsidP="008E2FF4">
      <w:pPr>
        <w:spacing w:line="312" w:lineRule="auto"/>
        <w:rPr>
          <w:bCs/>
          <w:sz w:val="20"/>
        </w:rPr>
        <w:sectPr w:rsidR="008E2FF4">
          <w:pgSz w:w="16838" w:h="11906" w:orient="landscape" w:code="9"/>
          <w:pgMar w:top="1134" w:right="1134" w:bottom="1134" w:left="1418" w:header="709" w:footer="709" w:gutter="0"/>
          <w:cols w:space="708"/>
          <w:docGrid w:linePitch="360"/>
        </w:sectPr>
      </w:pPr>
    </w:p>
    <w:p w14:paraId="0B1E967C" w14:textId="77777777" w:rsidR="008E2FF4" w:rsidRDefault="008E2FF4" w:rsidP="008E2FF4">
      <w:pPr>
        <w:spacing w:line="312" w:lineRule="auto"/>
        <w:rPr>
          <w:bCs/>
          <w:sz w:val="20"/>
        </w:rPr>
      </w:pPr>
    </w:p>
    <w:p w14:paraId="2F7FDC2E" w14:textId="77777777" w:rsidR="008E2FF4" w:rsidRDefault="008E2FF4" w:rsidP="008E2FF4"/>
    <w:p w14:paraId="572E8EFA" w14:textId="77777777" w:rsidR="008E2FF4" w:rsidRPr="00BC6FF7" w:rsidRDefault="008E2FF4" w:rsidP="00F528BE">
      <w:pPr>
        <w:pStyle w:val="Titolo5"/>
        <w:spacing w:line="312" w:lineRule="auto"/>
        <w:jc w:val="center"/>
        <w:rPr>
          <w:rFonts w:ascii="Arial" w:hAnsi="Arial" w:cs="Arial"/>
          <w:bCs/>
          <w:sz w:val="20"/>
        </w:rPr>
      </w:pPr>
      <w:r w:rsidRPr="00BC6FF7">
        <w:rPr>
          <w:rFonts w:ascii="Arial" w:hAnsi="Arial" w:cs="Arial"/>
          <w:bCs/>
          <w:sz w:val="20"/>
        </w:rPr>
        <w:t>Art. [5] SOGGETTO CAPOFILA</w:t>
      </w:r>
    </w:p>
    <w:p w14:paraId="302FE47D" w14:textId="77777777" w:rsidR="008E2FF4" w:rsidRPr="00BC6FF7" w:rsidRDefault="008E2FF4" w:rsidP="008E2FF4">
      <w:pPr>
        <w:spacing w:line="312" w:lineRule="auto"/>
        <w:rPr>
          <w:rFonts w:ascii="Arial" w:hAnsi="Arial" w:cs="Arial"/>
          <w:bCs/>
          <w:sz w:val="20"/>
        </w:rPr>
      </w:pPr>
      <w:r w:rsidRPr="00BC6FF7">
        <w:rPr>
          <w:rFonts w:ascii="Arial" w:hAnsi="Arial" w:cs="Arial"/>
          <w:bCs/>
          <w:sz w:val="20"/>
        </w:rPr>
        <w:t>I sottoscrittori convengono nell’individuare in qualità di capofila l’impresa____________________________ a cui vengono demandati i seguenti compiti:</w:t>
      </w:r>
    </w:p>
    <w:p w14:paraId="385D56D1" w14:textId="77777777" w:rsidR="008E2FF4" w:rsidRPr="00BC6FF7" w:rsidRDefault="008E2FF4" w:rsidP="008E2FF4">
      <w:pPr>
        <w:spacing w:line="312" w:lineRule="auto"/>
        <w:rPr>
          <w:rFonts w:ascii="Arial" w:hAnsi="Arial" w:cs="Arial"/>
          <w:bCs/>
          <w:sz w:val="20"/>
        </w:rPr>
      </w:pPr>
      <w:r w:rsidRPr="00BC6FF7">
        <w:rPr>
          <w:rFonts w:ascii="Arial" w:hAnsi="Arial" w:cs="Arial"/>
          <w:bCs/>
          <w:sz w:val="20"/>
        </w:rPr>
        <w:t>______________________________________________________________</w:t>
      </w:r>
    </w:p>
    <w:p w14:paraId="6FD86DBC" w14:textId="77777777" w:rsidR="008E2FF4" w:rsidRPr="00BC6FF7" w:rsidRDefault="008E2FF4" w:rsidP="008E2FF4">
      <w:pPr>
        <w:spacing w:line="312" w:lineRule="auto"/>
        <w:rPr>
          <w:rFonts w:ascii="Arial" w:hAnsi="Arial" w:cs="Arial"/>
          <w:bCs/>
          <w:sz w:val="20"/>
        </w:rPr>
      </w:pPr>
    </w:p>
    <w:p w14:paraId="5CF6AF05" w14:textId="77777777" w:rsidR="008E2FF4" w:rsidRPr="00BC6FF7" w:rsidRDefault="008E2FF4" w:rsidP="008E2FF4">
      <w:pPr>
        <w:rPr>
          <w:rFonts w:ascii="Arial" w:hAnsi="Arial" w:cs="Arial"/>
        </w:rPr>
      </w:pPr>
    </w:p>
    <w:p w14:paraId="7EA5380B" w14:textId="77777777" w:rsidR="008E2FF4" w:rsidRPr="00BC6FF7" w:rsidRDefault="008E2FF4" w:rsidP="008E2FF4">
      <w:pPr>
        <w:rPr>
          <w:rFonts w:ascii="Arial" w:hAnsi="Arial" w:cs="Arial"/>
        </w:rPr>
      </w:pPr>
    </w:p>
    <w:p w14:paraId="2363E70C" w14:textId="77777777" w:rsidR="008E2FF4" w:rsidRPr="00BC6FF7" w:rsidRDefault="008E2FF4" w:rsidP="008E2FF4">
      <w:pPr>
        <w:pStyle w:val="Titolo5"/>
        <w:spacing w:line="312" w:lineRule="auto"/>
        <w:jc w:val="center"/>
        <w:rPr>
          <w:rFonts w:ascii="Arial" w:hAnsi="Arial" w:cs="Arial"/>
          <w:bCs/>
          <w:sz w:val="20"/>
        </w:rPr>
      </w:pPr>
      <w:r w:rsidRPr="00BC6FF7">
        <w:rPr>
          <w:rFonts w:ascii="Arial" w:hAnsi="Arial" w:cs="Arial"/>
          <w:bCs/>
          <w:sz w:val="20"/>
        </w:rPr>
        <w:t>Art. [6] – DURATA E RECESSO</w:t>
      </w:r>
    </w:p>
    <w:p w14:paraId="4AA3844F" w14:textId="77777777" w:rsidR="008E2FF4" w:rsidRPr="00BC6FF7" w:rsidRDefault="008E2FF4" w:rsidP="008E2FF4">
      <w:pPr>
        <w:pStyle w:val="Corpotesto"/>
        <w:spacing w:line="312" w:lineRule="auto"/>
        <w:rPr>
          <w:rFonts w:ascii="Arial" w:hAnsi="Arial" w:cs="Arial"/>
          <w:sz w:val="20"/>
        </w:rPr>
      </w:pPr>
      <w:r w:rsidRPr="00BC6FF7">
        <w:rPr>
          <w:rFonts w:ascii="Arial" w:hAnsi="Arial" w:cs="Arial"/>
          <w:sz w:val="20"/>
        </w:rPr>
        <w:t xml:space="preserve">Il presente atto ha validità per ciascun soggetto firmatario </w:t>
      </w:r>
      <w:r w:rsidRPr="00A93ECB">
        <w:rPr>
          <w:rFonts w:ascii="Arial" w:hAnsi="Arial" w:cs="Arial"/>
          <w:sz w:val="20"/>
        </w:rPr>
        <w:t xml:space="preserve">dal momento della sua adesione almeno fino a </w:t>
      </w:r>
      <w:proofErr w:type="gramStart"/>
      <w:r w:rsidRPr="00A93ECB">
        <w:rPr>
          <w:rFonts w:ascii="Arial" w:hAnsi="Arial" w:cs="Arial"/>
          <w:sz w:val="20"/>
        </w:rPr>
        <w:t>3</w:t>
      </w:r>
      <w:proofErr w:type="gramEnd"/>
      <w:r w:rsidRPr="00A93ECB">
        <w:rPr>
          <w:rFonts w:ascii="Arial" w:hAnsi="Arial" w:cs="Arial"/>
          <w:color w:val="548DD4"/>
          <w:sz w:val="20"/>
        </w:rPr>
        <w:t xml:space="preserve"> </w:t>
      </w:r>
      <w:r w:rsidRPr="00A93ECB">
        <w:rPr>
          <w:rFonts w:ascii="Arial" w:hAnsi="Arial" w:cs="Arial"/>
          <w:sz w:val="20"/>
        </w:rPr>
        <w:t xml:space="preserve">anni (eventualmente prorogabili) dalla data del verbale </w:t>
      </w:r>
      <w:r w:rsidR="008C344B" w:rsidRPr="008C344B">
        <w:rPr>
          <w:rFonts w:ascii="Arial" w:hAnsi="Arial" w:cs="Arial"/>
          <w:sz w:val="20"/>
        </w:rPr>
        <w:t>di istrutt</w:t>
      </w:r>
      <w:r w:rsidR="008C344B">
        <w:rPr>
          <w:rFonts w:ascii="Arial" w:hAnsi="Arial" w:cs="Arial"/>
          <w:sz w:val="20"/>
        </w:rPr>
        <w:t>oria della domanda di pagamento</w:t>
      </w:r>
      <w:r w:rsidR="008C344B" w:rsidRPr="008C344B">
        <w:rPr>
          <w:rFonts w:ascii="Arial" w:hAnsi="Arial" w:cs="Arial"/>
          <w:sz w:val="20"/>
        </w:rPr>
        <w:t xml:space="preserve"> </w:t>
      </w:r>
      <w:r w:rsidRPr="00A93ECB">
        <w:rPr>
          <w:rFonts w:ascii="Arial" w:hAnsi="Arial" w:cs="Arial"/>
          <w:sz w:val="20"/>
        </w:rPr>
        <w:t>dell’ultimo intervento completato incluso nell’accordo,</w:t>
      </w:r>
      <w:r w:rsidRPr="00BC6FF7">
        <w:rPr>
          <w:rFonts w:ascii="Arial" w:hAnsi="Arial" w:cs="Arial"/>
          <w:sz w:val="20"/>
        </w:rPr>
        <w:t xml:space="preserve"> come da comunicazione del GAL ai singoli beneficiari, senza possibilità di recesso anticipato, pena la restituzione di eventuali contributi percepiti nell’ambito di iniziative promosse dal GAL, salvo ulteriori responsabilità per danni.</w:t>
      </w:r>
    </w:p>
    <w:p w14:paraId="7E17B971" w14:textId="77777777" w:rsidR="008E2FF4" w:rsidRPr="00BC6FF7" w:rsidRDefault="008E2FF4" w:rsidP="008E2FF4">
      <w:pPr>
        <w:pStyle w:val="Corpotesto"/>
        <w:spacing w:line="312" w:lineRule="auto"/>
        <w:rPr>
          <w:rFonts w:ascii="Arial" w:hAnsi="Arial" w:cs="Arial"/>
          <w:sz w:val="20"/>
        </w:rPr>
      </w:pPr>
      <w:r w:rsidRPr="00BC6FF7">
        <w:rPr>
          <w:rFonts w:ascii="Arial" w:hAnsi="Arial" w:cs="Arial"/>
          <w:sz w:val="20"/>
        </w:rPr>
        <w:t xml:space="preserve">Gli impegni potranno essere rimodulati con cadenza annuale in funzione di specifiche e motivate esigenze. </w:t>
      </w:r>
    </w:p>
    <w:p w14:paraId="6F320FB8" w14:textId="77777777" w:rsidR="008E2FF4" w:rsidRPr="00BC6FF7" w:rsidRDefault="008E2FF4" w:rsidP="008E2FF4">
      <w:pPr>
        <w:pStyle w:val="Corpotesto"/>
        <w:spacing w:line="312" w:lineRule="auto"/>
        <w:rPr>
          <w:rFonts w:ascii="Arial" w:hAnsi="Arial" w:cs="Arial"/>
          <w:sz w:val="20"/>
        </w:rPr>
      </w:pPr>
      <w:r w:rsidRPr="00BC6FF7">
        <w:rPr>
          <w:rFonts w:ascii="Arial" w:hAnsi="Arial" w:cs="Arial"/>
          <w:sz w:val="20"/>
        </w:rPr>
        <w:t>Nel caso in cui il recesso di un partecipante alla filiera  comporti la decadenza della filiera stessa,  tutti i soggetti che partecipano a quel progetto di filiera perdono qualsiasi diritto al contributo, a meno che, nel limite massimo di 30 giorni dalla comunicazione al GAL della rinuncia, inseriscano nell’accordo un nuovo soggetto con caratteristiche, funzioni e obblighi analoghi a quelli del rinunciante (Le caratteristiche e le funzioni del soggetto che subentra, nonché gli obblighi che questo si assume devono essere analoghi a quelli del rinunciante nel senso che, in virtù di tale sostituzione, non deve comportarsi alcuna modificazione alla graduatoria approvata). In ogni caso devono rimanere almeno due soggetti beneficiari.</w:t>
      </w:r>
    </w:p>
    <w:p w14:paraId="6E9206CB" w14:textId="77777777" w:rsidR="008E2FF4" w:rsidRPr="00BC6FF7" w:rsidRDefault="008E2FF4" w:rsidP="008E2FF4">
      <w:pPr>
        <w:pStyle w:val="Corpotesto"/>
        <w:spacing w:line="312" w:lineRule="auto"/>
        <w:rPr>
          <w:rFonts w:ascii="Arial" w:hAnsi="Arial" w:cs="Arial"/>
          <w:b/>
          <w:sz w:val="20"/>
        </w:rPr>
      </w:pPr>
    </w:p>
    <w:p w14:paraId="731B8ACF" w14:textId="77777777" w:rsidR="008E2FF4" w:rsidRPr="00A93ECB" w:rsidRDefault="008E2FF4" w:rsidP="00A93ECB">
      <w:pPr>
        <w:pStyle w:val="Titolo5"/>
        <w:spacing w:line="312" w:lineRule="auto"/>
        <w:jc w:val="center"/>
        <w:rPr>
          <w:rFonts w:ascii="Arial" w:hAnsi="Arial" w:cs="Arial"/>
          <w:bCs/>
          <w:sz w:val="20"/>
        </w:rPr>
      </w:pPr>
      <w:r w:rsidRPr="00A93ECB">
        <w:rPr>
          <w:rFonts w:ascii="Arial" w:hAnsi="Arial" w:cs="Arial"/>
          <w:bCs/>
          <w:sz w:val="20"/>
        </w:rPr>
        <w:t xml:space="preserve">Art. (7). </w:t>
      </w:r>
      <w:r w:rsidR="00F528BE" w:rsidRPr="00A93ECB">
        <w:rPr>
          <w:rFonts w:ascii="Arial" w:hAnsi="Arial" w:cs="Arial"/>
          <w:bCs/>
          <w:sz w:val="20"/>
        </w:rPr>
        <w:t>SANZIONI</w:t>
      </w:r>
    </w:p>
    <w:p w14:paraId="02A92B27" w14:textId="77777777" w:rsidR="008E2FF4" w:rsidRPr="00BC6FF7" w:rsidRDefault="008E2FF4" w:rsidP="008E2FF4">
      <w:pPr>
        <w:pStyle w:val="Corpotesto"/>
        <w:spacing w:line="360" w:lineRule="auto"/>
        <w:rPr>
          <w:rFonts w:ascii="Arial" w:hAnsi="Arial" w:cs="Arial"/>
          <w:sz w:val="20"/>
        </w:rPr>
      </w:pPr>
      <w:r w:rsidRPr="00BC6FF7">
        <w:rPr>
          <w:rFonts w:ascii="Arial" w:hAnsi="Arial" w:cs="Arial"/>
          <w:sz w:val="20"/>
        </w:rPr>
        <w:t xml:space="preserve">Il soggetto che rinuncia alla realizzazione dell’intervento di sua competenza e/o esegue lo stesso in modo non regolare e/o recede con anticipo rispetto al periodo di validità dell’accordo (di cui al punto </w:t>
      </w:r>
      <w:r w:rsidR="00F528BE">
        <w:rPr>
          <w:rFonts w:ascii="Arial" w:hAnsi="Arial" w:cs="Arial"/>
          <w:sz w:val="20"/>
        </w:rPr>
        <w:t>6</w:t>
      </w:r>
      <w:r w:rsidRPr="00BC6FF7">
        <w:rPr>
          <w:rFonts w:ascii="Arial" w:hAnsi="Arial" w:cs="Arial"/>
          <w:sz w:val="20"/>
        </w:rPr>
        <w:t>) si obbliga a mantenere indenni gli altri firmatari del presente accordo dai danni ad essi derivati a causa della sua inadempienza. Senza che ciò comporti alcuna responsabilità a carico del GAL per i danni che potrebbero derivare ai soggetti partecipanti ad un progetto di filiera per l’inadempienza di uno di essi;</w:t>
      </w:r>
    </w:p>
    <w:p w14:paraId="2EE925B3" w14:textId="77777777" w:rsidR="008E2FF4" w:rsidRPr="00BC6FF7" w:rsidRDefault="008E2FF4" w:rsidP="008E2FF4">
      <w:pPr>
        <w:pStyle w:val="Paragrafoelenco"/>
        <w:ind w:left="0"/>
        <w:rPr>
          <w:rFonts w:ascii="Arial" w:hAnsi="Arial" w:cs="Arial"/>
          <w:i/>
          <w:sz w:val="20"/>
          <w:szCs w:val="20"/>
        </w:rPr>
      </w:pPr>
      <w:r w:rsidRPr="00BC6FF7">
        <w:rPr>
          <w:rFonts w:ascii="Arial" w:hAnsi="Arial" w:cs="Arial"/>
          <w:i/>
          <w:sz w:val="20"/>
          <w:szCs w:val="20"/>
        </w:rPr>
        <w:t xml:space="preserve">Descrivere le sanzioni previste </w:t>
      </w:r>
      <w:proofErr w:type="gramStart"/>
      <w:r w:rsidRPr="00BC6FF7">
        <w:rPr>
          <w:rFonts w:ascii="Arial" w:hAnsi="Arial" w:cs="Arial"/>
          <w:i/>
          <w:sz w:val="20"/>
          <w:szCs w:val="20"/>
        </w:rPr>
        <w:t>e</w:t>
      </w:r>
      <w:proofErr w:type="gramEnd"/>
      <w:r w:rsidRPr="00BC6FF7">
        <w:rPr>
          <w:rFonts w:ascii="Arial" w:hAnsi="Arial" w:cs="Arial"/>
          <w:i/>
          <w:sz w:val="20"/>
          <w:szCs w:val="20"/>
        </w:rPr>
        <w:t xml:space="preserve"> eventuali obblighi e responsabilità dei soggetti contraenti in caso di recesso unilaterale anticipato rispetto al periodo minimo di validità indicato nell’accordo e in caso di rinuncia alla realizzazione dell’intervento.</w:t>
      </w:r>
    </w:p>
    <w:p w14:paraId="41581627" w14:textId="77777777" w:rsidR="008E2FF4" w:rsidRPr="00F528BE" w:rsidRDefault="008E2FF4" w:rsidP="00F528BE">
      <w:pPr>
        <w:pStyle w:val="Titolo5"/>
        <w:spacing w:line="312" w:lineRule="auto"/>
        <w:jc w:val="center"/>
        <w:rPr>
          <w:rFonts w:ascii="Arial" w:hAnsi="Arial" w:cs="Arial"/>
          <w:bCs/>
          <w:sz w:val="20"/>
        </w:rPr>
      </w:pPr>
    </w:p>
    <w:p w14:paraId="6B56A3A4" w14:textId="77777777" w:rsidR="008E2FF4" w:rsidRPr="00F528BE" w:rsidRDefault="008E2FF4" w:rsidP="00F528BE">
      <w:pPr>
        <w:pStyle w:val="Titolo5"/>
        <w:spacing w:line="312" w:lineRule="auto"/>
        <w:jc w:val="center"/>
        <w:rPr>
          <w:rFonts w:ascii="Arial" w:hAnsi="Arial" w:cs="Arial"/>
          <w:bCs/>
          <w:sz w:val="20"/>
        </w:rPr>
      </w:pPr>
      <w:r w:rsidRPr="00F528BE">
        <w:rPr>
          <w:rFonts w:ascii="Arial" w:hAnsi="Arial" w:cs="Arial"/>
          <w:bCs/>
          <w:sz w:val="20"/>
        </w:rPr>
        <w:t xml:space="preserve">ART. (8) </w:t>
      </w:r>
      <w:r w:rsidR="00F528BE" w:rsidRPr="00F528BE">
        <w:rPr>
          <w:rFonts w:ascii="Arial" w:hAnsi="Arial" w:cs="Arial"/>
          <w:bCs/>
          <w:sz w:val="20"/>
        </w:rPr>
        <w:t>REGISTRAZIONE</w:t>
      </w:r>
    </w:p>
    <w:p w14:paraId="75D0C3BC" w14:textId="77777777" w:rsidR="008E2FF4" w:rsidRPr="00BC6FF7" w:rsidRDefault="008E2FF4" w:rsidP="008E2FF4">
      <w:pPr>
        <w:pStyle w:val="Corpotesto"/>
        <w:spacing w:line="312" w:lineRule="auto"/>
        <w:rPr>
          <w:rFonts w:ascii="Arial" w:hAnsi="Arial" w:cs="Arial"/>
          <w:sz w:val="20"/>
        </w:rPr>
      </w:pPr>
      <w:r w:rsidRPr="00BC6FF7">
        <w:rPr>
          <w:rFonts w:ascii="Arial" w:hAnsi="Arial" w:cs="Arial"/>
          <w:sz w:val="20"/>
        </w:rPr>
        <w:t>Il presente accordo verrà registrato “in caso d’uso”, le spese di registrazione sono a carico di__________________</w:t>
      </w:r>
    </w:p>
    <w:p w14:paraId="64F1F88F" w14:textId="77777777" w:rsidR="008E2FF4" w:rsidRPr="00BC6FF7" w:rsidRDefault="008E2FF4" w:rsidP="008E2FF4">
      <w:pPr>
        <w:pStyle w:val="Corpotesto"/>
        <w:spacing w:line="312" w:lineRule="auto"/>
        <w:rPr>
          <w:rFonts w:ascii="Arial" w:hAnsi="Arial" w:cs="Arial"/>
          <w:b/>
          <w:sz w:val="20"/>
        </w:rPr>
      </w:pPr>
    </w:p>
    <w:p w14:paraId="31D96A21" w14:textId="77777777" w:rsidR="008E2FF4" w:rsidRPr="00A93ECB" w:rsidRDefault="008E2FF4" w:rsidP="00A93ECB">
      <w:pPr>
        <w:pStyle w:val="Titolo5"/>
        <w:spacing w:line="312" w:lineRule="auto"/>
        <w:jc w:val="center"/>
        <w:rPr>
          <w:rFonts w:ascii="Arial" w:hAnsi="Arial" w:cs="Arial"/>
          <w:bCs/>
          <w:sz w:val="20"/>
        </w:rPr>
      </w:pPr>
      <w:r w:rsidRPr="00A93ECB">
        <w:rPr>
          <w:rFonts w:ascii="Arial" w:hAnsi="Arial" w:cs="Arial"/>
          <w:bCs/>
          <w:sz w:val="20"/>
        </w:rPr>
        <w:t xml:space="preserve">ART </w:t>
      </w:r>
      <w:r w:rsidR="00F528BE">
        <w:rPr>
          <w:rFonts w:ascii="Arial" w:hAnsi="Arial" w:cs="Arial"/>
          <w:bCs/>
          <w:sz w:val="20"/>
        </w:rPr>
        <w:t>(9)</w:t>
      </w:r>
      <w:r w:rsidRPr="00A93ECB">
        <w:rPr>
          <w:rFonts w:ascii="Arial" w:hAnsi="Arial" w:cs="Arial"/>
          <w:bCs/>
          <w:sz w:val="20"/>
        </w:rPr>
        <w:t xml:space="preserve">. </w:t>
      </w:r>
      <w:r w:rsidR="00F528BE" w:rsidRPr="00A93ECB">
        <w:rPr>
          <w:rFonts w:ascii="Arial" w:hAnsi="Arial" w:cs="Arial"/>
          <w:bCs/>
          <w:sz w:val="20"/>
        </w:rPr>
        <w:t>CLAUSOLA COMPROMISSORIA</w:t>
      </w:r>
    </w:p>
    <w:p w14:paraId="7CC94834" w14:textId="77777777" w:rsidR="008E2FF4" w:rsidRPr="00BC6FF7" w:rsidRDefault="008E2FF4" w:rsidP="008E2FF4">
      <w:pPr>
        <w:pStyle w:val="Style0"/>
        <w:overflowPunct/>
        <w:jc w:val="center"/>
        <w:textAlignment w:val="auto"/>
        <w:rPr>
          <w:rFonts w:cs="Arial"/>
          <w:b/>
          <w:bCs/>
          <w:sz w:val="20"/>
        </w:rPr>
      </w:pPr>
    </w:p>
    <w:p w14:paraId="50E3F963" w14:textId="77777777" w:rsidR="008E2FF4" w:rsidRPr="00BC6FF7" w:rsidRDefault="008E2FF4" w:rsidP="008E2FF4">
      <w:pPr>
        <w:pStyle w:val="Corpotesto"/>
        <w:spacing w:line="360" w:lineRule="auto"/>
        <w:rPr>
          <w:rFonts w:ascii="Arial" w:hAnsi="Arial" w:cs="Arial"/>
          <w:sz w:val="20"/>
        </w:rPr>
      </w:pPr>
      <w:r w:rsidRPr="00BC6FF7">
        <w:rPr>
          <w:rFonts w:ascii="Arial" w:hAnsi="Arial" w:cs="Arial"/>
          <w:sz w:val="20"/>
        </w:rPr>
        <w:t>Nel rispetto della legislazione vigente, tutte le controversie che dovessero insorgere in relazione all’applicazione del presente accordo saranno deferite alla decisione di un Collegio di tre Arbitri, di cui:</w:t>
      </w:r>
    </w:p>
    <w:p w14:paraId="54E3269A" w14:textId="77777777" w:rsidR="008E2FF4" w:rsidRPr="00BC6FF7" w:rsidRDefault="008E2FF4" w:rsidP="008E2FF4">
      <w:pPr>
        <w:pStyle w:val="Corpotesto"/>
        <w:numPr>
          <w:ilvl w:val="0"/>
          <w:numId w:val="11"/>
        </w:numPr>
        <w:spacing w:line="312" w:lineRule="auto"/>
        <w:ind w:right="638"/>
        <w:rPr>
          <w:rFonts w:ascii="Arial" w:hAnsi="Arial" w:cs="Arial"/>
          <w:sz w:val="20"/>
        </w:rPr>
      </w:pPr>
      <w:r w:rsidRPr="00BC6FF7">
        <w:rPr>
          <w:rFonts w:ascii="Arial" w:hAnsi="Arial" w:cs="Arial"/>
          <w:sz w:val="20"/>
        </w:rPr>
        <w:t>due a scelta rispettiva delle parti;</w:t>
      </w:r>
    </w:p>
    <w:p w14:paraId="294CC168" w14:textId="77777777" w:rsidR="008E2FF4" w:rsidRPr="00BC6FF7" w:rsidRDefault="008E2FF4" w:rsidP="008E2FF4">
      <w:pPr>
        <w:pStyle w:val="Corpotesto"/>
        <w:numPr>
          <w:ilvl w:val="0"/>
          <w:numId w:val="11"/>
        </w:numPr>
        <w:spacing w:line="312" w:lineRule="auto"/>
        <w:ind w:right="638"/>
        <w:rPr>
          <w:rFonts w:ascii="Arial" w:hAnsi="Arial" w:cs="Arial"/>
          <w:sz w:val="20"/>
        </w:rPr>
      </w:pPr>
      <w:r w:rsidRPr="00BC6FF7">
        <w:rPr>
          <w:rFonts w:ascii="Arial" w:hAnsi="Arial" w:cs="Arial"/>
          <w:sz w:val="20"/>
        </w:rPr>
        <w:lastRenderedPageBreak/>
        <w:t>il terzo nominato dal GAL.</w:t>
      </w:r>
    </w:p>
    <w:p w14:paraId="00A475FF" w14:textId="77777777" w:rsidR="008E2FF4" w:rsidRPr="00BC6FF7" w:rsidRDefault="008E2FF4" w:rsidP="008E2FF4">
      <w:pPr>
        <w:pStyle w:val="Corpotesto"/>
        <w:spacing w:line="360" w:lineRule="auto"/>
        <w:rPr>
          <w:rFonts w:ascii="Arial" w:hAnsi="Arial" w:cs="Arial"/>
          <w:sz w:val="20"/>
        </w:rPr>
      </w:pPr>
      <w:r w:rsidRPr="00BC6FF7">
        <w:rPr>
          <w:rFonts w:ascii="Arial" w:hAnsi="Arial" w:cs="Arial"/>
          <w:sz w:val="20"/>
        </w:rPr>
        <w:t>Gli arbitri decideranno secondo diritto, nel rispetto delle norme inderogabili del Codice di Procedura Civile.</w:t>
      </w:r>
    </w:p>
    <w:p w14:paraId="404F687E" w14:textId="77777777" w:rsidR="008E2FF4" w:rsidRPr="00BC6FF7" w:rsidRDefault="008E2FF4" w:rsidP="008E2FF4">
      <w:pPr>
        <w:pStyle w:val="Corpotesto"/>
        <w:spacing w:line="360" w:lineRule="auto"/>
        <w:rPr>
          <w:rFonts w:ascii="Arial" w:hAnsi="Arial" w:cs="Arial"/>
          <w:b/>
          <w:sz w:val="20"/>
        </w:rPr>
      </w:pPr>
      <w:r w:rsidRPr="00BC6FF7">
        <w:rPr>
          <w:rFonts w:ascii="Arial" w:hAnsi="Arial" w:cs="Arial"/>
          <w:sz w:val="20"/>
        </w:rPr>
        <w:t>Per le controversie non comprese nella presente clausola compromissoria, sarà competente in via esclusiva il foro di</w:t>
      </w:r>
      <w:r w:rsidRPr="00BC6FF7">
        <w:rPr>
          <w:rFonts w:ascii="Arial" w:hAnsi="Arial" w:cs="Arial"/>
          <w:b/>
          <w:sz w:val="20"/>
        </w:rPr>
        <w:t xml:space="preserve"> __________________.</w:t>
      </w:r>
    </w:p>
    <w:p w14:paraId="41686DBC" w14:textId="77777777" w:rsidR="008E2FF4" w:rsidRPr="00BC6FF7" w:rsidRDefault="008E2FF4" w:rsidP="008E2FF4">
      <w:pPr>
        <w:spacing w:line="312" w:lineRule="auto"/>
        <w:jc w:val="center"/>
        <w:rPr>
          <w:rFonts w:ascii="Arial" w:hAnsi="Arial" w:cs="Arial"/>
          <w:bCs/>
          <w:sz w:val="20"/>
        </w:rPr>
      </w:pPr>
    </w:p>
    <w:p w14:paraId="5E46A0EF" w14:textId="77777777" w:rsidR="008E2FF4" w:rsidRPr="00BC6FF7" w:rsidRDefault="008E2FF4" w:rsidP="008E2FF4">
      <w:pPr>
        <w:spacing w:line="312" w:lineRule="auto"/>
        <w:jc w:val="center"/>
        <w:rPr>
          <w:rFonts w:ascii="Arial" w:hAnsi="Arial" w:cs="Arial"/>
          <w:bCs/>
          <w:sz w:val="20"/>
        </w:rPr>
      </w:pPr>
    </w:p>
    <w:p w14:paraId="5698D048" w14:textId="77777777" w:rsidR="008E2FF4" w:rsidRPr="00BC6FF7" w:rsidRDefault="008E2FF4" w:rsidP="008E2FF4">
      <w:pPr>
        <w:spacing w:line="312" w:lineRule="auto"/>
        <w:jc w:val="center"/>
        <w:rPr>
          <w:rFonts w:ascii="Arial" w:hAnsi="Arial" w:cs="Arial"/>
          <w:bCs/>
          <w:sz w:val="20"/>
        </w:rPr>
      </w:pPr>
      <w:r w:rsidRPr="00BC6FF7">
        <w:rPr>
          <w:rFonts w:ascii="Arial" w:hAnsi="Arial" w:cs="Arial"/>
          <w:bCs/>
          <w:sz w:val="20"/>
        </w:rPr>
        <w:t>*** ***</w:t>
      </w:r>
    </w:p>
    <w:p w14:paraId="3F7B43BB" w14:textId="77777777" w:rsidR="008E2FF4" w:rsidRPr="00BC6FF7" w:rsidRDefault="008E2FF4" w:rsidP="008E2FF4">
      <w:pPr>
        <w:spacing w:line="312" w:lineRule="auto"/>
        <w:jc w:val="center"/>
        <w:rPr>
          <w:rFonts w:ascii="Arial" w:hAnsi="Arial" w:cs="Arial"/>
          <w:bCs/>
          <w:sz w:val="20"/>
        </w:rPr>
      </w:pPr>
    </w:p>
    <w:p w14:paraId="76E23426" w14:textId="77777777" w:rsidR="008E2FF4" w:rsidRPr="00BC6FF7" w:rsidRDefault="008E2FF4" w:rsidP="008E2FF4">
      <w:pPr>
        <w:pStyle w:val="Corpotesto"/>
        <w:spacing w:line="312" w:lineRule="auto"/>
        <w:rPr>
          <w:rFonts w:ascii="Arial" w:hAnsi="Arial" w:cs="Arial"/>
          <w:b/>
          <w:sz w:val="20"/>
        </w:rPr>
      </w:pPr>
    </w:p>
    <w:p w14:paraId="5EF78020" w14:textId="77777777" w:rsidR="008E2FF4" w:rsidRPr="00BC6FF7" w:rsidRDefault="008E2FF4" w:rsidP="008E2FF4">
      <w:pPr>
        <w:spacing w:line="312" w:lineRule="auto"/>
        <w:rPr>
          <w:rFonts w:ascii="Arial" w:hAnsi="Arial" w:cs="Arial"/>
          <w:bCs/>
          <w:sz w:val="20"/>
        </w:rPr>
      </w:pPr>
    </w:p>
    <w:p w14:paraId="57FB423C" w14:textId="77777777" w:rsidR="008E2FF4" w:rsidRPr="00BC6FF7" w:rsidRDefault="008E2FF4" w:rsidP="008E2FF4">
      <w:pPr>
        <w:pStyle w:val="Titolo1"/>
        <w:rPr>
          <w:rFonts w:ascii="Arial" w:hAnsi="Arial" w:cs="Arial"/>
        </w:rPr>
      </w:pPr>
      <w:r w:rsidRPr="00BC6FF7">
        <w:rPr>
          <w:rFonts w:ascii="Arial" w:hAnsi="Arial" w:cs="Arial"/>
        </w:rPr>
        <w:t>Letto, confermato e sottoscritto</w:t>
      </w:r>
    </w:p>
    <w:p w14:paraId="5D28E63D" w14:textId="77777777" w:rsidR="008E2FF4" w:rsidRPr="00BC6FF7" w:rsidRDefault="008E2FF4" w:rsidP="008E2FF4">
      <w:pPr>
        <w:rPr>
          <w:rFonts w:ascii="Arial" w:hAnsi="Arial" w:cs="Arial"/>
        </w:rPr>
      </w:pPr>
    </w:p>
    <w:p w14:paraId="0515A853" w14:textId="77777777" w:rsidR="008E2FF4" w:rsidRPr="00BC6FF7" w:rsidRDefault="008E2FF4" w:rsidP="008E2FF4">
      <w:pPr>
        <w:spacing w:line="312" w:lineRule="auto"/>
        <w:rPr>
          <w:rFonts w:ascii="Arial" w:hAnsi="Arial" w:cs="Arial"/>
          <w:bCs/>
          <w:sz w:val="20"/>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2520"/>
        <w:gridCol w:w="1620"/>
        <w:gridCol w:w="3240"/>
      </w:tblGrid>
      <w:tr w:rsidR="008E2FF4" w:rsidRPr="00BC6FF7" w14:paraId="25516EA2" w14:textId="77777777" w:rsidTr="00C14748">
        <w:tc>
          <w:tcPr>
            <w:tcW w:w="2770" w:type="dxa"/>
            <w:vAlign w:val="center"/>
          </w:tcPr>
          <w:p w14:paraId="2AE73CCA" w14:textId="77777777" w:rsidR="008E2FF4" w:rsidRPr="00BC6FF7" w:rsidRDefault="008E2FF4" w:rsidP="00C14748">
            <w:pPr>
              <w:spacing w:before="40"/>
              <w:jc w:val="center"/>
              <w:rPr>
                <w:rFonts w:ascii="Arial" w:hAnsi="Arial" w:cs="Arial"/>
                <w:sz w:val="20"/>
              </w:rPr>
            </w:pPr>
            <w:r w:rsidRPr="00BC6FF7">
              <w:rPr>
                <w:rFonts w:ascii="Arial" w:hAnsi="Arial" w:cs="Arial"/>
                <w:sz w:val="20"/>
              </w:rPr>
              <w:t>Ente/impresa</w:t>
            </w:r>
          </w:p>
        </w:tc>
        <w:tc>
          <w:tcPr>
            <w:tcW w:w="2520" w:type="dxa"/>
            <w:vAlign w:val="center"/>
          </w:tcPr>
          <w:p w14:paraId="0413D38C" w14:textId="77777777" w:rsidR="008E2FF4" w:rsidRPr="00BC6FF7" w:rsidRDefault="008E2FF4" w:rsidP="00C14748">
            <w:pPr>
              <w:spacing w:before="40"/>
              <w:jc w:val="center"/>
              <w:rPr>
                <w:rFonts w:ascii="Arial" w:hAnsi="Arial" w:cs="Arial"/>
                <w:sz w:val="20"/>
              </w:rPr>
            </w:pPr>
            <w:r w:rsidRPr="00BC6FF7">
              <w:rPr>
                <w:rFonts w:ascii="Arial" w:hAnsi="Arial" w:cs="Arial"/>
                <w:sz w:val="20"/>
              </w:rPr>
              <w:t>Legale rappresentante</w:t>
            </w:r>
          </w:p>
          <w:p w14:paraId="07A76440" w14:textId="77777777" w:rsidR="008E2FF4" w:rsidRPr="00BC6FF7" w:rsidRDefault="008E2FF4" w:rsidP="00C14748">
            <w:pPr>
              <w:spacing w:before="40"/>
              <w:jc w:val="center"/>
              <w:rPr>
                <w:rFonts w:ascii="Arial" w:hAnsi="Arial" w:cs="Arial"/>
                <w:sz w:val="20"/>
              </w:rPr>
            </w:pPr>
            <w:r w:rsidRPr="00BC6FF7">
              <w:rPr>
                <w:rFonts w:ascii="Arial" w:hAnsi="Arial" w:cs="Arial"/>
                <w:sz w:val="20"/>
              </w:rPr>
              <w:t>(cognome, nome e qualifica)</w:t>
            </w:r>
          </w:p>
        </w:tc>
        <w:tc>
          <w:tcPr>
            <w:tcW w:w="1620" w:type="dxa"/>
            <w:vAlign w:val="center"/>
          </w:tcPr>
          <w:p w14:paraId="3BBD9C2E" w14:textId="77777777" w:rsidR="008E2FF4" w:rsidRPr="00BC6FF7" w:rsidRDefault="008E2FF4" w:rsidP="00C14748">
            <w:pPr>
              <w:spacing w:before="40"/>
              <w:jc w:val="center"/>
              <w:rPr>
                <w:rFonts w:ascii="Arial" w:hAnsi="Arial" w:cs="Arial"/>
                <w:sz w:val="20"/>
              </w:rPr>
            </w:pPr>
            <w:r w:rsidRPr="00BC6FF7">
              <w:rPr>
                <w:rFonts w:ascii="Arial" w:hAnsi="Arial" w:cs="Arial"/>
                <w:sz w:val="20"/>
              </w:rPr>
              <w:t>Data della sottoscrizione</w:t>
            </w:r>
          </w:p>
        </w:tc>
        <w:tc>
          <w:tcPr>
            <w:tcW w:w="3240" w:type="dxa"/>
            <w:vAlign w:val="center"/>
          </w:tcPr>
          <w:p w14:paraId="741D5BA3" w14:textId="77777777" w:rsidR="008E2FF4" w:rsidRPr="00BC6FF7" w:rsidRDefault="008E2FF4" w:rsidP="00C14748">
            <w:pPr>
              <w:spacing w:before="40"/>
              <w:jc w:val="center"/>
              <w:rPr>
                <w:rFonts w:ascii="Arial" w:hAnsi="Arial" w:cs="Arial"/>
                <w:sz w:val="20"/>
              </w:rPr>
            </w:pPr>
            <w:r w:rsidRPr="00BC6FF7">
              <w:rPr>
                <w:rFonts w:ascii="Arial" w:hAnsi="Arial" w:cs="Arial"/>
                <w:sz w:val="20"/>
              </w:rPr>
              <w:t>Firma</w:t>
            </w:r>
          </w:p>
        </w:tc>
      </w:tr>
      <w:tr w:rsidR="008E2FF4" w:rsidRPr="00BC6FF7" w14:paraId="2D38AF13" w14:textId="77777777" w:rsidTr="00C14748">
        <w:tc>
          <w:tcPr>
            <w:tcW w:w="2770" w:type="dxa"/>
          </w:tcPr>
          <w:p w14:paraId="400DFE6A" w14:textId="77777777" w:rsidR="008E2FF4" w:rsidRPr="00BC6FF7" w:rsidRDefault="008E2FF4" w:rsidP="00C14748">
            <w:pPr>
              <w:spacing w:line="312" w:lineRule="auto"/>
              <w:rPr>
                <w:rFonts w:ascii="Arial" w:hAnsi="Arial" w:cs="Arial"/>
                <w:bCs/>
                <w:sz w:val="20"/>
              </w:rPr>
            </w:pPr>
          </w:p>
          <w:p w14:paraId="73E5FFDF" w14:textId="77777777" w:rsidR="008E2FF4" w:rsidRPr="00BC6FF7" w:rsidRDefault="008E2FF4" w:rsidP="00C14748">
            <w:pPr>
              <w:spacing w:line="312" w:lineRule="auto"/>
              <w:rPr>
                <w:rFonts w:ascii="Arial" w:hAnsi="Arial" w:cs="Arial"/>
                <w:bCs/>
                <w:sz w:val="20"/>
              </w:rPr>
            </w:pPr>
          </w:p>
        </w:tc>
        <w:tc>
          <w:tcPr>
            <w:tcW w:w="2520" w:type="dxa"/>
          </w:tcPr>
          <w:p w14:paraId="59960645" w14:textId="77777777" w:rsidR="008E2FF4" w:rsidRPr="00BC6FF7" w:rsidRDefault="008E2FF4" w:rsidP="00C14748">
            <w:pPr>
              <w:spacing w:line="312" w:lineRule="auto"/>
              <w:rPr>
                <w:rFonts w:ascii="Arial" w:hAnsi="Arial" w:cs="Arial"/>
                <w:bCs/>
                <w:sz w:val="20"/>
              </w:rPr>
            </w:pPr>
          </w:p>
        </w:tc>
        <w:tc>
          <w:tcPr>
            <w:tcW w:w="1620" w:type="dxa"/>
          </w:tcPr>
          <w:p w14:paraId="6B7B736F" w14:textId="77777777" w:rsidR="008E2FF4" w:rsidRPr="00BC6FF7" w:rsidRDefault="008E2FF4" w:rsidP="00C14748">
            <w:pPr>
              <w:spacing w:line="312" w:lineRule="auto"/>
              <w:rPr>
                <w:rFonts w:ascii="Arial" w:hAnsi="Arial" w:cs="Arial"/>
                <w:bCs/>
                <w:sz w:val="20"/>
              </w:rPr>
            </w:pPr>
          </w:p>
        </w:tc>
        <w:tc>
          <w:tcPr>
            <w:tcW w:w="3240" w:type="dxa"/>
          </w:tcPr>
          <w:p w14:paraId="7A085884" w14:textId="77777777" w:rsidR="008E2FF4" w:rsidRPr="00BC6FF7" w:rsidRDefault="008E2FF4" w:rsidP="00C14748">
            <w:pPr>
              <w:spacing w:line="312" w:lineRule="auto"/>
              <w:rPr>
                <w:rFonts w:ascii="Arial" w:hAnsi="Arial" w:cs="Arial"/>
                <w:bCs/>
                <w:sz w:val="20"/>
              </w:rPr>
            </w:pPr>
          </w:p>
        </w:tc>
      </w:tr>
      <w:tr w:rsidR="008E2FF4" w:rsidRPr="00BC6FF7" w14:paraId="17CA0C40" w14:textId="77777777" w:rsidTr="00C14748">
        <w:tc>
          <w:tcPr>
            <w:tcW w:w="2770" w:type="dxa"/>
          </w:tcPr>
          <w:p w14:paraId="72A12DC3" w14:textId="77777777" w:rsidR="008E2FF4" w:rsidRPr="00BC6FF7" w:rsidRDefault="008E2FF4" w:rsidP="00C14748">
            <w:pPr>
              <w:spacing w:line="312" w:lineRule="auto"/>
              <w:rPr>
                <w:rFonts w:ascii="Arial" w:hAnsi="Arial" w:cs="Arial"/>
                <w:bCs/>
                <w:sz w:val="20"/>
              </w:rPr>
            </w:pPr>
          </w:p>
          <w:p w14:paraId="2C658515" w14:textId="77777777" w:rsidR="008E2FF4" w:rsidRPr="00BC6FF7" w:rsidRDefault="008E2FF4" w:rsidP="00C14748">
            <w:pPr>
              <w:spacing w:line="312" w:lineRule="auto"/>
              <w:rPr>
                <w:rFonts w:ascii="Arial" w:hAnsi="Arial" w:cs="Arial"/>
                <w:bCs/>
                <w:sz w:val="20"/>
              </w:rPr>
            </w:pPr>
          </w:p>
        </w:tc>
        <w:tc>
          <w:tcPr>
            <w:tcW w:w="2520" w:type="dxa"/>
          </w:tcPr>
          <w:p w14:paraId="4DAF3831" w14:textId="77777777" w:rsidR="008E2FF4" w:rsidRPr="00BC6FF7" w:rsidRDefault="008E2FF4" w:rsidP="00C14748">
            <w:pPr>
              <w:spacing w:line="312" w:lineRule="auto"/>
              <w:rPr>
                <w:rFonts w:ascii="Arial" w:hAnsi="Arial" w:cs="Arial"/>
                <w:bCs/>
                <w:sz w:val="20"/>
              </w:rPr>
            </w:pPr>
          </w:p>
        </w:tc>
        <w:tc>
          <w:tcPr>
            <w:tcW w:w="1620" w:type="dxa"/>
          </w:tcPr>
          <w:p w14:paraId="560B872B" w14:textId="77777777" w:rsidR="008E2FF4" w:rsidRPr="00BC6FF7" w:rsidRDefault="008E2FF4" w:rsidP="00C14748">
            <w:pPr>
              <w:spacing w:line="312" w:lineRule="auto"/>
              <w:rPr>
                <w:rFonts w:ascii="Arial" w:hAnsi="Arial" w:cs="Arial"/>
                <w:bCs/>
                <w:sz w:val="20"/>
              </w:rPr>
            </w:pPr>
          </w:p>
        </w:tc>
        <w:tc>
          <w:tcPr>
            <w:tcW w:w="3240" w:type="dxa"/>
          </w:tcPr>
          <w:p w14:paraId="134D4E85" w14:textId="77777777" w:rsidR="008E2FF4" w:rsidRPr="00BC6FF7" w:rsidRDefault="008E2FF4" w:rsidP="00C14748">
            <w:pPr>
              <w:spacing w:line="312" w:lineRule="auto"/>
              <w:rPr>
                <w:rFonts w:ascii="Arial" w:hAnsi="Arial" w:cs="Arial"/>
                <w:bCs/>
                <w:sz w:val="20"/>
              </w:rPr>
            </w:pPr>
          </w:p>
        </w:tc>
      </w:tr>
      <w:tr w:rsidR="008E2FF4" w:rsidRPr="00BC6FF7" w14:paraId="5979153C" w14:textId="77777777" w:rsidTr="00C14748">
        <w:tc>
          <w:tcPr>
            <w:tcW w:w="2770" w:type="dxa"/>
          </w:tcPr>
          <w:p w14:paraId="3D44B51D" w14:textId="77777777" w:rsidR="008E2FF4" w:rsidRPr="00BC6FF7" w:rsidRDefault="008E2FF4" w:rsidP="00C14748">
            <w:pPr>
              <w:spacing w:line="312" w:lineRule="auto"/>
              <w:rPr>
                <w:rFonts w:ascii="Arial" w:hAnsi="Arial" w:cs="Arial"/>
                <w:bCs/>
                <w:sz w:val="20"/>
              </w:rPr>
            </w:pPr>
          </w:p>
          <w:p w14:paraId="0FE4E66A" w14:textId="77777777" w:rsidR="008E2FF4" w:rsidRPr="00BC6FF7" w:rsidRDefault="008E2FF4" w:rsidP="00C14748">
            <w:pPr>
              <w:spacing w:line="312" w:lineRule="auto"/>
              <w:rPr>
                <w:rFonts w:ascii="Arial" w:hAnsi="Arial" w:cs="Arial"/>
                <w:bCs/>
                <w:sz w:val="20"/>
              </w:rPr>
            </w:pPr>
          </w:p>
        </w:tc>
        <w:tc>
          <w:tcPr>
            <w:tcW w:w="2520" w:type="dxa"/>
          </w:tcPr>
          <w:p w14:paraId="5B6831EB" w14:textId="77777777" w:rsidR="008E2FF4" w:rsidRPr="00BC6FF7" w:rsidRDefault="008E2FF4" w:rsidP="00C14748">
            <w:pPr>
              <w:spacing w:line="312" w:lineRule="auto"/>
              <w:rPr>
                <w:rFonts w:ascii="Arial" w:hAnsi="Arial" w:cs="Arial"/>
                <w:bCs/>
                <w:sz w:val="20"/>
              </w:rPr>
            </w:pPr>
          </w:p>
        </w:tc>
        <w:tc>
          <w:tcPr>
            <w:tcW w:w="1620" w:type="dxa"/>
          </w:tcPr>
          <w:p w14:paraId="474FF42A" w14:textId="77777777" w:rsidR="008E2FF4" w:rsidRPr="00BC6FF7" w:rsidRDefault="008E2FF4" w:rsidP="00C14748">
            <w:pPr>
              <w:spacing w:line="312" w:lineRule="auto"/>
              <w:rPr>
                <w:rFonts w:ascii="Arial" w:hAnsi="Arial" w:cs="Arial"/>
                <w:bCs/>
                <w:sz w:val="20"/>
              </w:rPr>
            </w:pPr>
          </w:p>
        </w:tc>
        <w:tc>
          <w:tcPr>
            <w:tcW w:w="3240" w:type="dxa"/>
          </w:tcPr>
          <w:p w14:paraId="6156C965" w14:textId="77777777" w:rsidR="008E2FF4" w:rsidRPr="00BC6FF7" w:rsidRDefault="008E2FF4" w:rsidP="00C14748">
            <w:pPr>
              <w:spacing w:line="312" w:lineRule="auto"/>
              <w:rPr>
                <w:rFonts w:ascii="Arial" w:hAnsi="Arial" w:cs="Arial"/>
                <w:bCs/>
                <w:sz w:val="20"/>
              </w:rPr>
            </w:pPr>
          </w:p>
        </w:tc>
      </w:tr>
      <w:tr w:rsidR="008E2FF4" w:rsidRPr="00BC6FF7" w14:paraId="5B4E8F72" w14:textId="77777777" w:rsidTr="00C14748">
        <w:tc>
          <w:tcPr>
            <w:tcW w:w="2770" w:type="dxa"/>
          </w:tcPr>
          <w:p w14:paraId="15308E11" w14:textId="77777777" w:rsidR="008E2FF4" w:rsidRPr="00BC6FF7" w:rsidRDefault="008E2FF4" w:rsidP="00C14748">
            <w:pPr>
              <w:spacing w:line="312" w:lineRule="auto"/>
              <w:rPr>
                <w:rFonts w:ascii="Arial" w:hAnsi="Arial" w:cs="Arial"/>
                <w:bCs/>
                <w:sz w:val="20"/>
              </w:rPr>
            </w:pPr>
          </w:p>
          <w:p w14:paraId="02C6F1E7" w14:textId="77777777" w:rsidR="008E2FF4" w:rsidRPr="00BC6FF7" w:rsidRDefault="008E2FF4" w:rsidP="00C14748">
            <w:pPr>
              <w:spacing w:line="312" w:lineRule="auto"/>
              <w:rPr>
                <w:rFonts w:ascii="Arial" w:hAnsi="Arial" w:cs="Arial"/>
                <w:bCs/>
                <w:sz w:val="20"/>
              </w:rPr>
            </w:pPr>
          </w:p>
        </w:tc>
        <w:tc>
          <w:tcPr>
            <w:tcW w:w="2520" w:type="dxa"/>
          </w:tcPr>
          <w:p w14:paraId="253AE896" w14:textId="77777777" w:rsidR="008E2FF4" w:rsidRPr="00BC6FF7" w:rsidRDefault="008E2FF4" w:rsidP="00C14748">
            <w:pPr>
              <w:spacing w:line="312" w:lineRule="auto"/>
              <w:rPr>
                <w:rFonts w:ascii="Arial" w:hAnsi="Arial" w:cs="Arial"/>
                <w:bCs/>
                <w:sz w:val="20"/>
              </w:rPr>
            </w:pPr>
          </w:p>
        </w:tc>
        <w:tc>
          <w:tcPr>
            <w:tcW w:w="1620" w:type="dxa"/>
          </w:tcPr>
          <w:p w14:paraId="5FF988C7" w14:textId="77777777" w:rsidR="008E2FF4" w:rsidRPr="00BC6FF7" w:rsidRDefault="008E2FF4" w:rsidP="00C14748">
            <w:pPr>
              <w:spacing w:line="312" w:lineRule="auto"/>
              <w:rPr>
                <w:rFonts w:ascii="Arial" w:hAnsi="Arial" w:cs="Arial"/>
                <w:bCs/>
                <w:sz w:val="20"/>
              </w:rPr>
            </w:pPr>
          </w:p>
        </w:tc>
        <w:tc>
          <w:tcPr>
            <w:tcW w:w="3240" w:type="dxa"/>
          </w:tcPr>
          <w:p w14:paraId="03011350" w14:textId="77777777" w:rsidR="008E2FF4" w:rsidRPr="00BC6FF7" w:rsidRDefault="008E2FF4" w:rsidP="00C14748">
            <w:pPr>
              <w:spacing w:line="312" w:lineRule="auto"/>
              <w:rPr>
                <w:rFonts w:ascii="Arial" w:hAnsi="Arial" w:cs="Arial"/>
                <w:bCs/>
                <w:sz w:val="20"/>
              </w:rPr>
            </w:pPr>
          </w:p>
        </w:tc>
      </w:tr>
      <w:tr w:rsidR="008E2FF4" w:rsidRPr="00BC6FF7" w14:paraId="2A734154" w14:textId="77777777" w:rsidTr="00C14748">
        <w:tc>
          <w:tcPr>
            <w:tcW w:w="2770" w:type="dxa"/>
          </w:tcPr>
          <w:p w14:paraId="6FE1E8C6" w14:textId="77777777" w:rsidR="008E2FF4" w:rsidRPr="00BC6FF7" w:rsidRDefault="008E2FF4" w:rsidP="00C14748">
            <w:pPr>
              <w:spacing w:line="312" w:lineRule="auto"/>
              <w:rPr>
                <w:rFonts w:ascii="Arial" w:hAnsi="Arial" w:cs="Arial"/>
                <w:bCs/>
                <w:sz w:val="20"/>
              </w:rPr>
            </w:pPr>
          </w:p>
          <w:p w14:paraId="48ABD509" w14:textId="77777777" w:rsidR="008E2FF4" w:rsidRPr="00BC6FF7" w:rsidRDefault="008E2FF4" w:rsidP="00C14748">
            <w:pPr>
              <w:spacing w:line="312" w:lineRule="auto"/>
              <w:rPr>
                <w:rFonts w:ascii="Arial" w:hAnsi="Arial" w:cs="Arial"/>
                <w:bCs/>
                <w:sz w:val="20"/>
              </w:rPr>
            </w:pPr>
          </w:p>
        </w:tc>
        <w:tc>
          <w:tcPr>
            <w:tcW w:w="2520" w:type="dxa"/>
          </w:tcPr>
          <w:p w14:paraId="0318A3B3" w14:textId="77777777" w:rsidR="008E2FF4" w:rsidRPr="00BC6FF7" w:rsidRDefault="008E2FF4" w:rsidP="00C14748">
            <w:pPr>
              <w:spacing w:line="312" w:lineRule="auto"/>
              <w:rPr>
                <w:rFonts w:ascii="Arial" w:hAnsi="Arial" w:cs="Arial"/>
                <w:bCs/>
                <w:sz w:val="20"/>
              </w:rPr>
            </w:pPr>
          </w:p>
        </w:tc>
        <w:tc>
          <w:tcPr>
            <w:tcW w:w="1620" w:type="dxa"/>
          </w:tcPr>
          <w:p w14:paraId="634CACF1" w14:textId="77777777" w:rsidR="008E2FF4" w:rsidRPr="00BC6FF7" w:rsidRDefault="008E2FF4" w:rsidP="00C14748">
            <w:pPr>
              <w:spacing w:line="312" w:lineRule="auto"/>
              <w:rPr>
                <w:rFonts w:ascii="Arial" w:hAnsi="Arial" w:cs="Arial"/>
                <w:bCs/>
                <w:sz w:val="20"/>
              </w:rPr>
            </w:pPr>
          </w:p>
        </w:tc>
        <w:tc>
          <w:tcPr>
            <w:tcW w:w="3240" w:type="dxa"/>
          </w:tcPr>
          <w:p w14:paraId="0F938C1F" w14:textId="77777777" w:rsidR="008E2FF4" w:rsidRPr="00BC6FF7" w:rsidRDefault="008E2FF4" w:rsidP="00C14748">
            <w:pPr>
              <w:spacing w:line="312" w:lineRule="auto"/>
              <w:rPr>
                <w:rFonts w:ascii="Arial" w:hAnsi="Arial" w:cs="Arial"/>
                <w:bCs/>
                <w:sz w:val="20"/>
              </w:rPr>
            </w:pPr>
          </w:p>
        </w:tc>
      </w:tr>
      <w:tr w:rsidR="008E2FF4" w:rsidRPr="00BC6FF7" w14:paraId="33BBD8A7" w14:textId="77777777" w:rsidTr="00C14748">
        <w:tc>
          <w:tcPr>
            <w:tcW w:w="2770" w:type="dxa"/>
          </w:tcPr>
          <w:p w14:paraId="229DF29B" w14:textId="77777777" w:rsidR="008E2FF4" w:rsidRPr="00BC6FF7" w:rsidRDefault="008E2FF4" w:rsidP="00C14748">
            <w:pPr>
              <w:spacing w:line="312" w:lineRule="auto"/>
              <w:rPr>
                <w:rFonts w:ascii="Arial" w:hAnsi="Arial" w:cs="Arial"/>
                <w:bCs/>
                <w:sz w:val="20"/>
              </w:rPr>
            </w:pPr>
          </w:p>
          <w:p w14:paraId="2070FBE7" w14:textId="77777777" w:rsidR="008E2FF4" w:rsidRPr="00BC6FF7" w:rsidRDefault="008E2FF4" w:rsidP="00C14748">
            <w:pPr>
              <w:spacing w:line="312" w:lineRule="auto"/>
              <w:rPr>
                <w:rFonts w:ascii="Arial" w:hAnsi="Arial" w:cs="Arial"/>
                <w:bCs/>
                <w:sz w:val="20"/>
              </w:rPr>
            </w:pPr>
          </w:p>
        </w:tc>
        <w:tc>
          <w:tcPr>
            <w:tcW w:w="2520" w:type="dxa"/>
          </w:tcPr>
          <w:p w14:paraId="297C8D5C" w14:textId="77777777" w:rsidR="008E2FF4" w:rsidRPr="00BC6FF7" w:rsidRDefault="008E2FF4" w:rsidP="00C14748">
            <w:pPr>
              <w:spacing w:line="312" w:lineRule="auto"/>
              <w:rPr>
                <w:rFonts w:ascii="Arial" w:hAnsi="Arial" w:cs="Arial"/>
                <w:bCs/>
                <w:sz w:val="20"/>
              </w:rPr>
            </w:pPr>
          </w:p>
        </w:tc>
        <w:tc>
          <w:tcPr>
            <w:tcW w:w="1620" w:type="dxa"/>
          </w:tcPr>
          <w:p w14:paraId="2A47BDFE" w14:textId="77777777" w:rsidR="008E2FF4" w:rsidRPr="00BC6FF7" w:rsidRDefault="008E2FF4" w:rsidP="00C14748">
            <w:pPr>
              <w:spacing w:line="312" w:lineRule="auto"/>
              <w:rPr>
                <w:rFonts w:ascii="Arial" w:hAnsi="Arial" w:cs="Arial"/>
                <w:bCs/>
                <w:sz w:val="20"/>
              </w:rPr>
            </w:pPr>
          </w:p>
        </w:tc>
        <w:tc>
          <w:tcPr>
            <w:tcW w:w="3240" w:type="dxa"/>
          </w:tcPr>
          <w:p w14:paraId="1D507C43" w14:textId="77777777" w:rsidR="008E2FF4" w:rsidRPr="00BC6FF7" w:rsidRDefault="008E2FF4" w:rsidP="00C14748">
            <w:pPr>
              <w:spacing w:line="312" w:lineRule="auto"/>
              <w:rPr>
                <w:rFonts w:ascii="Arial" w:hAnsi="Arial" w:cs="Arial"/>
                <w:bCs/>
                <w:sz w:val="20"/>
              </w:rPr>
            </w:pPr>
          </w:p>
        </w:tc>
      </w:tr>
    </w:tbl>
    <w:p w14:paraId="48734EFE" w14:textId="77777777" w:rsidR="008E2FF4" w:rsidRPr="00BC6FF7" w:rsidRDefault="008E2FF4" w:rsidP="008E2FF4">
      <w:pPr>
        <w:ind w:left="-284" w:right="-285"/>
        <w:jc w:val="center"/>
        <w:rPr>
          <w:rFonts w:ascii="Arial" w:hAnsi="Arial" w:cs="Arial"/>
        </w:rPr>
      </w:pPr>
    </w:p>
    <w:p w14:paraId="0AAA3554" w14:textId="77777777" w:rsidR="008E2FF4" w:rsidRPr="00BC6FF7" w:rsidRDefault="008E2FF4" w:rsidP="008E2FF4">
      <w:pPr>
        <w:pStyle w:val="Didascalia"/>
        <w:jc w:val="left"/>
      </w:pPr>
    </w:p>
    <w:p w14:paraId="3ECC7CD5" w14:textId="77777777" w:rsidR="00EB5AB8" w:rsidRPr="002476E9" w:rsidRDefault="00EB5AB8" w:rsidP="008E2FF4">
      <w:pPr>
        <w:pBdr>
          <w:top w:val="single" w:sz="4" w:space="0" w:color="auto"/>
          <w:left w:val="single" w:sz="4" w:space="4" w:color="auto"/>
          <w:bottom w:val="single" w:sz="4" w:space="1" w:color="auto"/>
          <w:right w:val="single" w:sz="4" w:space="4" w:color="auto"/>
        </w:pBdr>
        <w:shd w:val="clear" w:color="auto" w:fill="BFBFBF"/>
        <w:jc w:val="center"/>
        <w:rPr>
          <w:rFonts w:ascii="Calibri" w:hAnsi="Calibri" w:cs="Calibri"/>
          <w:szCs w:val="22"/>
        </w:rPr>
      </w:pPr>
    </w:p>
    <w:sectPr w:rsidR="00EB5AB8" w:rsidRPr="002476E9" w:rsidSect="008E2FF4">
      <w:footerReference w:type="default" r:id="rId24"/>
      <w:pgSz w:w="11906" w:h="16838" w:code="9"/>
      <w:pgMar w:top="1381" w:right="849"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E74A2" w14:textId="77777777" w:rsidR="001315D2" w:rsidRDefault="001315D2">
      <w:r>
        <w:separator/>
      </w:r>
    </w:p>
  </w:endnote>
  <w:endnote w:type="continuationSeparator" w:id="0">
    <w:p w14:paraId="48571A85" w14:textId="77777777" w:rsidR="001315D2" w:rsidRDefault="0013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auto"/>
    <w:pitch w:val="default"/>
  </w:font>
  <w:font w:name="NSimSun">
    <w:panose1 w:val="02010609030101010101"/>
    <w:charset w:val="86"/>
    <w:family w:val="modern"/>
    <w:pitch w:val="fixed"/>
    <w:sig w:usb0="00000203" w:usb1="288F0000" w:usb2="00000016" w:usb3="00000000" w:csb0="00040001" w:csb1="00000000"/>
  </w:font>
  <w:font w:name="Microsoft YaHei">
    <w:panose1 w:val="020B0503020204020204"/>
    <w:charset w:val="86"/>
    <w:family w:val="swiss"/>
    <w:pitch w:val="variable"/>
    <w:sig w:usb0="80000287" w:usb1="2ACF3C52"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D85E2" w14:textId="77777777" w:rsidR="00330447" w:rsidRDefault="00330447">
    <w:pPr>
      <w:tabs>
        <w:tab w:val="center" w:pos="4819"/>
        <w:tab w:val="right" w:pos="9638"/>
      </w:tabs>
      <w:jc w:val="right"/>
      <w:rPr>
        <w:color w:val="000000"/>
      </w:rPr>
    </w:pPr>
  </w:p>
  <w:p w14:paraId="4B761681" w14:textId="77777777" w:rsidR="00330447" w:rsidRDefault="00330447">
    <w:pPr>
      <w:tabs>
        <w:tab w:val="center" w:pos="4819"/>
        <w:tab w:val="right" w:pos="96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20D11" w14:textId="77777777" w:rsidR="008E2FF4" w:rsidRDefault="008E2F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48EF9" w14:textId="77777777" w:rsidR="008E2FF4" w:rsidRDefault="008E2FF4">
    <w:pPr>
      <w:pStyle w:val="Pidipagina"/>
      <w:jc w:val="center"/>
    </w:pPr>
    <w:r>
      <w:fldChar w:fldCharType="begin"/>
    </w:r>
    <w:r>
      <w:instrText xml:space="preserve"> PAGE   \* MERGEFORMAT </w:instrText>
    </w:r>
    <w:r>
      <w:fldChar w:fldCharType="separate"/>
    </w:r>
    <w:r w:rsidR="00C918B7">
      <w:rPr>
        <w:noProof/>
      </w:rPr>
      <w:t>1</w:t>
    </w:r>
    <w:r>
      <w:fldChar w:fldCharType="end"/>
    </w:r>
  </w:p>
  <w:p w14:paraId="09EDCACA" w14:textId="77777777" w:rsidR="008E2FF4" w:rsidRDefault="008E2FF4">
    <w:pPr>
      <w:pStyle w:val="Pidipa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2BF7B" w14:textId="77777777" w:rsidR="008E2FF4" w:rsidRDefault="008E2FF4">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50B9E" w14:textId="77777777" w:rsidR="00A63FDD" w:rsidRDefault="00A63FDD">
    <w:pPr>
      <w:pStyle w:val="Pidipagina"/>
      <w:jc w:val="center"/>
    </w:pPr>
    <w:r>
      <w:fldChar w:fldCharType="begin"/>
    </w:r>
    <w:r>
      <w:instrText>PAGE   \* MERGEFORMAT</w:instrText>
    </w:r>
    <w:r>
      <w:fldChar w:fldCharType="separate"/>
    </w:r>
    <w:r w:rsidR="00C918B7">
      <w:rPr>
        <w:noProof/>
      </w:rPr>
      <w:t>8</w:t>
    </w:r>
    <w:r>
      <w:fldChar w:fldCharType="end"/>
    </w:r>
  </w:p>
  <w:p w14:paraId="5F2B7753" w14:textId="77777777" w:rsidR="00A63FDD" w:rsidRDefault="00A63F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790D7" w14:textId="77777777" w:rsidR="001315D2" w:rsidRDefault="001315D2">
      <w:r>
        <w:separator/>
      </w:r>
    </w:p>
  </w:footnote>
  <w:footnote w:type="continuationSeparator" w:id="0">
    <w:p w14:paraId="6E20FEAB" w14:textId="77777777" w:rsidR="001315D2" w:rsidRDefault="00131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43B8D" w14:textId="77777777" w:rsidR="008E2FF4" w:rsidRDefault="008E2F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90E70" w14:textId="77777777" w:rsidR="008E2FF4" w:rsidRDefault="008E2FF4">
    <w:pPr>
      <w:pStyle w:val="Intestazion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8D3C" w14:textId="77777777" w:rsidR="008E2FF4" w:rsidRDefault="008E2F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871" w:hanging="567"/>
      </w:pPr>
      <w:rPr>
        <w:rFonts w:ascii="Times New Roman" w:hAnsi="Times New Roman" w:cs="Times New Roman" w:hint="default"/>
        <w:color w:val="auto"/>
        <w:w w:val="99"/>
        <w:sz w:val="22"/>
        <w:szCs w:val="22"/>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ascii="Times New Roman" w:hAnsi="Times New Roman" w:cs="Times New Roman"/>
      </w:rPr>
    </w:lvl>
  </w:abstractNum>
  <w:abstractNum w:abstractNumId="4" w15:restartNumberingAfterBreak="0">
    <w:nsid w:val="00000006"/>
    <w:multiLevelType w:val="singleLevel"/>
    <w:tmpl w:val="00000006"/>
    <w:name w:val="WW8Num9"/>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5" w15:restartNumberingAfterBreak="0">
    <w:nsid w:val="00000007"/>
    <w:multiLevelType w:val="singleLevel"/>
    <w:tmpl w:val="00000007"/>
    <w:name w:val="WW8Num10"/>
    <w:lvl w:ilvl="0">
      <w:start w:val="1"/>
      <w:numFmt w:val="decimal"/>
      <w:lvlText w:val="%1."/>
      <w:lvlJc w:val="left"/>
      <w:pPr>
        <w:tabs>
          <w:tab w:val="num" w:pos="0"/>
        </w:tabs>
        <w:ind w:left="720" w:hanging="360"/>
      </w:pPr>
      <w:rPr>
        <w:rFonts w:ascii="Times New Roman" w:hAnsi="Times New Roman" w:cs="Times New Roman"/>
        <w:sz w:val="22"/>
        <w:szCs w:val="22"/>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lvl>
  </w:abstractNum>
  <w:abstractNum w:abstractNumId="7" w15:restartNumberingAfterBreak="0">
    <w:nsid w:val="00000009"/>
    <w:multiLevelType w:val="multilevel"/>
    <w:tmpl w:val="CB64797A"/>
    <w:name w:val="WW8Num12"/>
    <w:lvl w:ilvl="0">
      <w:start w:val="1"/>
      <w:numFmt w:val="lowerLetter"/>
      <w:lvlText w:val="%1."/>
      <w:lvlJc w:val="left"/>
      <w:pPr>
        <w:tabs>
          <w:tab w:val="num" w:pos="0"/>
        </w:tabs>
        <w:ind w:left="720" w:hanging="360"/>
      </w:pPr>
      <w:rPr>
        <w:rFonts w:ascii="Times New Roman" w:hAnsi="Times New Roman" w:cs="Times New Roman"/>
        <w:color w:val="auto"/>
        <w:sz w:val="22"/>
        <w:szCs w:val="22"/>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8" w15:restartNumberingAfterBreak="0">
    <w:nsid w:val="0000000A"/>
    <w:multiLevelType w:val="singleLevel"/>
    <w:tmpl w:val="0000000A"/>
    <w:name w:val="WW8Num13"/>
    <w:lvl w:ilvl="0">
      <w:start w:val="2007"/>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9" w15:restartNumberingAfterBreak="0">
    <w:nsid w:val="0000000B"/>
    <w:multiLevelType w:val="singleLevel"/>
    <w:tmpl w:val="0000000B"/>
    <w:name w:val="WW8Num14"/>
    <w:lvl w:ilvl="0">
      <w:start w:val="1"/>
      <w:numFmt w:val="bullet"/>
      <w:lvlText w:val=""/>
      <w:lvlJc w:val="left"/>
      <w:pPr>
        <w:tabs>
          <w:tab w:val="num" w:pos="0"/>
        </w:tabs>
        <w:ind w:left="720" w:hanging="360"/>
      </w:pPr>
      <w:rPr>
        <w:rFonts w:ascii="Symbol" w:hAnsi="Symbol" w:cs="Symbol" w:hint="default"/>
        <w:sz w:val="22"/>
        <w:szCs w:val="22"/>
      </w:r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D"/>
    <w:multiLevelType w:val="singleLevel"/>
    <w:tmpl w:val="0000000D"/>
    <w:name w:val="WW8Num19"/>
    <w:lvl w:ilvl="0">
      <w:start w:val="1"/>
      <w:numFmt w:val="bullet"/>
      <w:lvlText w:val="•"/>
      <w:lvlJc w:val="left"/>
      <w:pPr>
        <w:tabs>
          <w:tab w:val="num" w:pos="0"/>
        </w:tabs>
        <w:ind w:left="360" w:hanging="360"/>
      </w:pPr>
      <w:rPr>
        <w:rFonts w:ascii="Times New Roman" w:hAnsi="Times New Roman" w:hint="default"/>
      </w:rPr>
    </w:lvl>
  </w:abstractNum>
  <w:abstractNum w:abstractNumId="12" w15:restartNumberingAfterBreak="0">
    <w:nsid w:val="0000000E"/>
    <w:multiLevelType w:val="singleLevel"/>
    <w:tmpl w:val="0000000E"/>
    <w:name w:val="WW8Num20"/>
    <w:lvl w:ilvl="0">
      <w:start w:val="1"/>
      <w:numFmt w:val="decimal"/>
      <w:lvlText w:val="%1."/>
      <w:lvlJc w:val="left"/>
      <w:pPr>
        <w:tabs>
          <w:tab w:val="num" w:pos="0"/>
        </w:tabs>
        <w:ind w:left="720" w:hanging="360"/>
      </w:pPr>
      <w:rPr>
        <w:rFonts w:ascii="Times New Roman" w:hAnsi="Times New Roman" w:cs="Times New Roman" w:hint="default"/>
        <w:color w:val="auto"/>
        <w:sz w:val="22"/>
        <w:szCs w:val="22"/>
      </w:rPr>
    </w:lvl>
  </w:abstractNum>
  <w:abstractNum w:abstractNumId="13" w15:restartNumberingAfterBreak="0">
    <w:nsid w:val="0000000F"/>
    <w:multiLevelType w:val="singleLevel"/>
    <w:tmpl w:val="0000000F"/>
    <w:name w:val="WW8Num21"/>
    <w:lvl w:ilvl="0">
      <w:start w:val="1"/>
      <w:numFmt w:val="bullet"/>
      <w:lvlText w:val=""/>
      <w:lvlJc w:val="left"/>
      <w:pPr>
        <w:tabs>
          <w:tab w:val="num" w:pos="0"/>
        </w:tabs>
        <w:ind w:left="720" w:hanging="360"/>
      </w:pPr>
      <w:rPr>
        <w:rFonts w:ascii="Symbol" w:hAnsi="Symbol" w:cs="Symbol" w:hint="default"/>
        <w:sz w:val="24"/>
      </w:rPr>
    </w:lvl>
  </w:abstractNum>
  <w:abstractNum w:abstractNumId="14" w15:restartNumberingAfterBreak="0">
    <w:nsid w:val="00000010"/>
    <w:multiLevelType w:val="singleLevel"/>
    <w:tmpl w:val="00000010"/>
    <w:name w:val="WW8Num22"/>
    <w:lvl w:ilvl="0">
      <w:start w:val="1"/>
      <w:numFmt w:val="bullet"/>
      <w:lvlText w:val=""/>
      <w:lvlJc w:val="left"/>
      <w:pPr>
        <w:tabs>
          <w:tab w:val="num" w:pos="0"/>
        </w:tabs>
        <w:ind w:left="720" w:hanging="360"/>
      </w:pPr>
      <w:rPr>
        <w:rFonts w:ascii="Symbol" w:hAnsi="Symbol" w:cs="Symbol" w:hint="default"/>
        <w:sz w:val="22"/>
        <w:szCs w:val="22"/>
      </w:rPr>
    </w:lvl>
  </w:abstractNum>
  <w:abstractNum w:abstractNumId="15" w15:restartNumberingAfterBreak="0">
    <w:nsid w:val="00000011"/>
    <w:multiLevelType w:val="singleLevel"/>
    <w:tmpl w:val="00000011"/>
    <w:name w:val="WW8Num23"/>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6" w15:restartNumberingAfterBreak="0">
    <w:nsid w:val="00000012"/>
    <w:multiLevelType w:val="singleLevel"/>
    <w:tmpl w:val="00000012"/>
    <w:name w:val="WW8Num24"/>
    <w:lvl w:ilvl="0">
      <w:start w:val="1"/>
      <w:numFmt w:val="lowerLetter"/>
      <w:lvlText w:val="%1)"/>
      <w:lvlJc w:val="left"/>
      <w:pPr>
        <w:tabs>
          <w:tab w:val="num" w:pos="0"/>
        </w:tabs>
        <w:ind w:left="720" w:hanging="360"/>
      </w:pPr>
      <w:rPr>
        <w:rFonts w:ascii="Times New Roman" w:hAnsi="Times New Roman" w:cs="Times New Roman"/>
        <w:sz w:val="22"/>
        <w:szCs w:val="22"/>
      </w:rPr>
    </w:lvl>
  </w:abstractNum>
  <w:abstractNum w:abstractNumId="17" w15:restartNumberingAfterBreak="0">
    <w:nsid w:val="00000013"/>
    <w:multiLevelType w:val="singleLevel"/>
    <w:tmpl w:val="00000013"/>
    <w:name w:val="WW8Num25"/>
    <w:lvl w:ilvl="0">
      <w:start w:val="1"/>
      <w:numFmt w:val="bullet"/>
      <w:lvlText w:val=""/>
      <w:lvlJc w:val="left"/>
      <w:pPr>
        <w:tabs>
          <w:tab w:val="num" w:pos="0"/>
        </w:tabs>
        <w:ind w:left="502" w:hanging="360"/>
      </w:pPr>
      <w:rPr>
        <w:rFonts w:ascii="Symbol" w:hAnsi="Symbol" w:cs="Symbol" w:hint="default"/>
        <w:sz w:val="22"/>
        <w:szCs w:val="22"/>
      </w:rPr>
    </w:lvl>
  </w:abstractNum>
  <w:abstractNum w:abstractNumId="18" w15:restartNumberingAfterBreak="0">
    <w:nsid w:val="00000014"/>
    <w:multiLevelType w:val="singleLevel"/>
    <w:tmpl w:val="00000014"/>
    <w:name w:val="WW8Num27"/>
    <w:lvl w:ilvl="0">
      <w:start w:val="1"/>
      <w:numFmt w:val="lowerLetter"/>
      <w:lvlText w:val="%1)"/>
      <w:lvlJc w:val="left"/>
      <w:pPr>
        <w:tabs>
          <w:tab w:val="num" w:pos="0"/>
        </w:tabs>
        <w:ind w:left="720" w:hanging="360"/>
      </w:pPr>
      <w:rPr>
        <w:rFonts w:ascii="Times New Roman" w:hAnsi="Times New Roman" w:cs="Times New Roman"/>
        <w:sz w:val="22"/>
        <w:szCs w:val="22"/>
      </w:rPr>
    </w:lvl>
  </w:abstractNum>
  <w:abstractNum w:abstractNumId="19" w15:restartNumberingAfterBreak="0">
    <w:nsid w:val="00000015"/>
    <w:multiLevelType w:val="multilevel"/>
    <w:tmpl w:val="00000015"/>
    <w:name w:val="WW8Num28"/>
    <w:lvl w:ilvl="0">
      <w:start w:val="1"/>
      <w:numFmt w:val="lowerLetter"/>
      <w:lvlText w:val="%1)"/>
      <w:lvlJc w:val="left"/>
      <w:pPr>
        <w:tabs>
          <w:tab w:val="num" w:pos="0"/>
        </w:tabs>
        <w:ind w:left="720" w:hanging="360"/>
      </w:pPr>
      <w:rPr>
        <w:rFonts w:ascii="Times New Roman" w:hAnsi="Times New Roman" w:cs="Times New Roman"/>
        <w:sz w:val="22"/>
        <w:szCs w:val="22"/>
        <w:shd w:val="clear" w:color="auto" w:fill="FFFF00"/>
      </w:rPr>
    </w:lvl>
    <w:lvl w:ilvl="1">
      <w:start w:val="1"/>
      <w:numFmt w:val="lowerLetter"/>
      <w:lvlText w:val="%2."/>
      <w:lvlJc w:val="left"/>
      <w:pPr>
        <w:tabs>
          <w:tab w:val="num" w:pos="0"/>
        </w:tabs>
        <w:ind w:left="1440" w:hanging="360"/>
      </w:pPr>
      <w:rPr>
        <w:rFonts w:ascii="Times New Roman" w:hAnsi="Times New Roman" w:cs="Times New Roman"/>
        <w:sz w:val="22"/>
        <w:szCs w:val="22"/>
        <w:shd w:val="clear" w:color="auto" w:fill="FFFF00"/>
      </w:rPr>
    </w:lvl>
    <w:lvl w:ilvl="2">
      <w:start w:val="1"/>
      <w:numFmt w:val="lowerRoman"/>
      <w:lvlText w:val="%3."/>
      <w:lvlJc w:val="right"/>
      <w:pPr>
        <w:tabs>
          <w:tab w:val="num" w:pos="0"/>
        </w:tabs>
        <w:ind w:left="2160" w:hanging="180"/>
      </w:pPr>
      <w:rPr>
        <w:rFonts w:ascii="Times New Roman" w:hAnsi="Times New Roman" w:cs="Times New Roman"/>
        <w:sz w:val="22"/>
        <w:szCs w:val="22"/>
        <w:shd w:val="clear" w:color="auto" w:fill="FFFF00"/>
      </w:rPr>
    </w:lvl>
    <w:lvl w:ilvl="3">
      <w:start w:val="1"/>
      <w:numFmt w:val="decimal"/>
      <w:lvlText w:val="%4."/>
      <w:lvlJc w:val="left"/>
      <w:pPr>
        <w:tabs>
          <w:tab w:val="num" w:pos="0"/>
        </w:tabs>
        <w:ind w:left="2880" w:hanging="360"/>
      </w:pPr>
      <w:rPr>
        <w:rFonts w:ascii="Times New Roman" w:hAnsi="Times New Roman" w:cs="Times New Roman"/>
        <w:sz w:val="22"/>
        <w:szCs w:val="22"/>
        <w:shd w:val="clear" w:color="auto" w:fill="FFFF00"/>
      </w:rPr>
    </w:lvl>
    <w:lvl w:ilvl="4">
      <w:start w:val="1"/>
      <w:numFmt w:val="lowerLetter"/>
      <w:lvlText w:val="%5."/>
      <w:lvlJc w:val="left"/>
      <w:pPr>
        <w:tabs>
          <w:tab w:val="num" w:pos="0"/>
        </w:tabs>
        <w:ind w:left="3600" w:hanging="360"/>
      </w:pPr>
      <w:rPr>
        <w:rFonts w:ascii="Times New Roman" w:hAnsi="Times New Roman" w:cs="Times New Roman"/>
        <w:sz w:val="22"/>
        <w:szCs w:val="22"/>
        <w:shd w:val="clear" w:color="auto" w:fill="FFFF00"/>
      </w:rPr>
    </w:lvl>
    <w:lvl w:ilvl="5">
      <w:start w:val="1"/>
      <w:numFmt w:val="lowerRoman"/>
      <w:lvlText w:val="%6."/>
      <w:lvlJc w:val="right"/>
      <w:pPr>
        <w:tabs>
          <w:tab w:val="num" w:pos="0"/>
        </w:tabs>
        <w:ind w:left="4320" w:hanging="180"/>
      </w:pPr>
      <w:rPr>
        <w:rFonts w:ascii="Times New Roman" w:hAnsi="Times New Roman" w:cs="Times New Roman"/>
        <w:sz w:val="22"/>
        <w:szCs w:val="22"/>
        <w:shd w:val="clear" w:color="auto" w:fill="FFFF00"/>
      </w:rPr>
    </w:lvl>
    <w:lvl w:ilvl="6">
      <w:start w:val="1"/>
      <w:numFmt w:val="decimal"/>
      <w:lvlText w:val="%7."/>
      <w:lvlJc w:val="left"/>
      <w:pPr>
        <w:tabs>
          <w:tab w:val="num" w:pos="0"/>
        </w:tabs>
        <w:ind w:left="5040" w:hanging="360"/>
      </w:pPr>
      <w:rPr>
        <w:rFonts w:ascii="Times New Roman" w:hAnsi="Times New Roman" w:cs="Times New Roman"/>
        <w:sz w:val="22"/>
        <w:szCs w:val="22"/>
        <w:shd w:val="clear" w:color="auto" w:fill="FFFF00"/>
      </w:rPr>
    </w:lvl>
    <w:lvl w:ilvl="7">
      <w:start w:val="1"/>
      <w:numFmt w:val="lowerLetter"/>
      <w:lvlText w:val="%8."/>
      <w:lvlJc w:val="left"/>
      <w:pPr>
        <w:tabs>
          <w:tab w:val="num" w:pos="0"/>
        </w:tabs>
        <w:ind w:left="5760" w:hanging="360"/>
      </w:pPr>
      <w:rPr>
        <w:rFonts w:ascii="Times New Roman" w:hAnsi="Times New Roman" w:cs="Times New Roman"/>
        <w:sz w:val="22"/>
        <w:szCs w:val="22"/>
        <w:shd w:val="clear" w:color="auto" w:fill="FFFF00"/>
      </w:rPr>
    </w:lvl>
    <w:lvl w:ilvl="8">
      <w:start w:val="1"/>
      <w:numFmt w:val="lowerRoman"/>
      <w:lvlText w:val="%9."/>
      <w:lvlJc w:val="right"/>
      <w:pPr>
        <w:tabs>
          <w:tab w:val="num" w:pos="0"/>
        </w:tabs>
        <w:ind w:left="6480" w:hanging="180"/>
      </w:pPr>
      <w:rPr>
        <w:rFonts w:ascii="Times New Roman" w:hAnsi="Times New Roman" w:cs="Times New Roman"/>
        <w:sz w:val="22"/>
        <w:szCs w:val="22"/>
        <w:shd w:val="clear" w:color="auto" w:fill="FFFF00"/>
      </w:rPr>
    </w:lvl>
  </w:abstractNum>
  <w:abstractNum w:abstractNumId="20" w15:restartNumberingAfterBreak="0">
    <w:nsid w:val="00000016"/>
    <w:multiLevelType w:val="singleLevel"/>
    <w:tmpl w:val="00000016"/>
    <w:name w:val="WW8Num31"/>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21" w15:restartNumberingAfterBreak="0">
    <w:nsid w:val="00000017"/>
    <w:multiLevelType w:val="singleLevel"/>
    <w:tmpl w:val="00000017"/>
    <w:name w:val="WW8Num32"/>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22" w15:restartNumberingAfterBreak="0">
    <w:nsid w:val="00000018"/>
    <w:multiLevelType w:val="singleLevel"/>
    <w:tmpl w:val="00000018"/>
    <w:name w:val="WW8Num34"/>
    <w:lvl w:ilvl="0">
      <w:start w:val="1"/>
      <w:numFmt w:val="lowerLetter"/>
      <w:lvlText w:val="%1."/>
      <w:lvlJc w:val="left"/>
      <w:pPr>
        <w:tabs>
          <w:tab w:val="num" w:pos="0"/>
        </w:tabs>
        <w:ind w:left="643" w:hanging="360"/>
      </w:pPr>
      <w:rPr>
        <w:rFonts w:ascii="Times New Roman" w:hAnsi="Times New Roman" w:cs="Times New Roman"/>
        <w:color w:val="auto"/>
        <w:sz w:val="22"/>
        <w:szCs w:val="22"/>
      </w:rPr>
    </w:lvl>
  </w:abstractNum>
  <w:abstractNum w:abstractNumId="23" w15:restartNumberingAfterBreak="0">
    <w:nsid w:val="00000019"/>
    <w:multiLevelType w:val="singleLevel"/>
    <w:tmpl w:val="00000019"/>
    <w:name w:val="WW8Num35"/>
    <w:lvl w:ilvl="0">
      <w:start w:val="1"/>
      <w:numFmt w:val="lowerLetter"/>
      <w:lvlText w:val="%1."/>
      <w:lvlJc w:val="left"/>
      <w:pPr>
        <w:tabs>
          <w:tab w:val="num" w:pos="0"/>
        </w:tabs>
        <w:ind w:left="720" w:hanging="360"/>
      </w:pPr>
      <w:rPr>
        <w:rFonts w:ascii="Times New Roman" w:hAnsi="Times New Roman" w:cs="Times New Roman" w:hint="default"/>
        <w:sz w:val="22"/>
        <w:szCs w:val="22"/>
      </w:rPr>
    </w:lvl>
  </w:abstractNum>
  <w:abstractNum w:abstractNumId="24" w15:restartNumberingAfterBreak="0">
    <w:nsid w:val="0000001A"/>
    <w:multiLevelType w:val="singleLevel"/>
    <w:tmpl w:val="0000001A"/>
    <w:name w:val="WW8Num37"/>
    <w:lvl w:ilvl="0">
      <w:start w:val="1"/>
      <w:numFmt w:val="lowerLetter"/>
      <w:lvlText w:val="%1)"/>
      <w:lvlJc w:val="left"/>
      <w:pPr>
        <w:tabs>
          <w:tab w:val="num" w:pos="0"/>
        </w:tabs>
        <w:ind w:left="720" w:hanging="360"/>
      </w:pPr>
      <w:rPr>
        <w:rFonts w:ascii="Times New Roman" w:hAnsi="Times New Roman" w:cs="Times New Roman"/>
        <w:b/>
        <w:color w:val="auto"/>
        <w:sz w:val="22"/>
        <w:szCs w:val="22"/>
      </w:rPr>
    </w:lvl>
  </w:abstractNum>
  <w:abstractNum w:abstractNumId="25" w15:restartNumberingAfterBreak="0">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hint="default"/>
        <w:sz w:val="22"/>
        <w:szCs w:val="24"/>
      </w:rPr>
    </w:lvl>
  </w:abstractNum>
  <w:abstractNum w:abstractNumId="26" w15:restartNumberingAfterBreak="0">
    <w:nsid w:val="0000001C"/>
    <w:multiLevelType w:val="singleLevel"/>
    <w:tmpl w:val="0000001C"/>
    <w:name w:val="WW8Num3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D"/>
    <w:multiLevelType w:val="singleLevel"/>
    <w:tmpl w:val="0000001D"/>
    <w:name w:val="WW8Num40"/>
    <w:lvl w:ilvl="0">
      <w:start w:val="1"/>
      <w:numFmt w:val="bullet"/>
      <w:lvlText w:val="-"/>
      <w:lvlJc w:val="left"/>
      <w:pPr>
        <w:tabs>
          <w:tab w:val="num" w:pos="0"/>
        </w:tabs>
        <w:ind w:left="770" w:hanging="360"/>
      </w:pPr>
      <w:rPr>
        <w:rFonts w:ascii="Times New Roman" w:hAnsi="Times New Roman" w:cs="Times New Roman" w:hint="default"/>
        <w:color w:val="000000"/>
      </w:rPr>
    </w:lvl>
  </w:abstractNum>
  <w:abstractNum w:abstractNumId="28" w15:restartNumberingAfterBreak="0">
    <w:nsid w:val="0000001E"/>
    <w:multiLevelType w:val="singleLevel"/>
    <w:tmpl w:val="0000001E"/>
    <w:name w:val="WW8Num41"/>
    <w:lvl w:ilvl="0">
      <w:start w:val="1"/>
      <w:numFmt w:val="lowerLetter"/>
      <w:lvlText w:val="%1)"/>
      <w:lvlJc w:val="left"/>
      <w:pPr>
        <w:tabs>
          <w:tab w:val="num" w:pos="0"/>
        </w:tabs>
        <w:ind w:left="720" w:hanging="360"/>
      </w:pPr>
      <w:rPr>
        <w:rFonts w:ascii="Times New Roman" w:hAnsi="Times New Roman" w:cs="Times New Roman" w:hint="default"/>
      </w:rPr>
    </w:lvl>
  </w:abstractNum>
  <w:abstractNum w:abstractNumId="29" w15:restartNumberingAfterBreak="0">
    <w:nsid w:val="00000020"/>
    <w:multiLevelType w:val="singleLevel"/>
    <w:tmpl w:val="00000020"/>
    <w:name w:val="WW8Num45"/>
    <w:lvl w:ilvl="0">
      <w:start w:val="1"/>
      <w:numFmt w:val="lowerLetter"/>
      <w:lvlText w:val="%1)"/>
      <w:lvlJc w:val="left"/>
      <w:pPr>
        <w:tabs>
          <w:tab w:val="num" w:pos="0"/>
        </w:tabs>
        <w:ind w:left="720" w:hanging="360"/>
      </w:pPr>
      <w:rPr>
        <w:rFonts w:ascii="Times New Roman" w:hAnsi="Times New Roman" w:cs="Times New Roman" w:hint="default"/>
        <w:sz w:val="22"/>
        <w:szCs w:val="22"/>
      </w:rPr>
    </w:lvl>
  </w:abstractNum>
  <w:abstractNum w:abstractNumId="30" w15:restartNumberingAfterBreak="0">
    <w:nsid w:val="03237373"/>
    <w:multiLevelType w:val="hybridMultilevel"/>
    <w:tmpl w:val="6A54890E"/>
    <w:lvl w:ilvl="0" w:tplc="0410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E0A58EF"/>
    <w:multiLevelType w:val="hybridMultilevel"/>
    <w:tmpl w:val="12689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C3E1B2F"/>
    <w:multiLevelType w:val="hybridMultilevel"/>
    <w:tmpl w:val="017C4F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28E47CF6"/>
    <w:multiLevelType w:val="hybridMultilevel"/>
    <w:tmpl w:val="944CD4EC"/>
    <w:lvl w:ilvl="0" w:tplc="0410000F">
      <w:start w:val="1"/>
      <w:numFmt w:val="decimal"/>
      <w:lvlText w:val="%1."/>
      <w:lvlJc w:val="left"/>
      <w:pPr>
        <w:ind w:left="720" w:hanging="360"/>
      </w:pPr>
      <w:rPr>
        <w:rFonts w:ascii="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E85714B"/>
    <w:multiLevelType w:val="hybridMultilevel"/>
    <w:tmpl w:val="99361EE0"/>
    <w:lvl w:ilvl="0" w:tplc="C5166AA0">
      <w:start w:val="1"/>
      <w:numFmt w:val="decimal"/>
      <w:pStyle w:val="Titolo8"/>
      <w:lvlText w:val="Allegato %1  - "/>
      <w:lvlJc w:val="left"/>
      <w:pPr>
        <w:tabs>
          <w:tab w:val="num" w:pos="1474"/>
        </w:tabs>
        <w:ind w:left="1474" w:hanging="1474"/>
      </w:pPr>
      <w:rPr>
        <w:rFonts w:ascii="Arial" w:hAnsi="Arial" w:hint="default"/>
        <w:b w:val="0"/>
        <w:i w:val="0"/>
        <w:sz w:val="20"/>
      </w:rPr>
    </w:lvl>
    <w:lvl w:ilvl="1" w:tplc="04100019">
      <w:start w:val="1"/>
      <w:numFmt w:val="lowerLetter"/>
      <w:lvlText w:val="%2."/>
      <w:lvlJc w:val="left"/>
      <w:pPr>
        <w:tabs>
          <w:tab w:val="num" w:pos="1440"/>
        </w:tabs>
        <w:ind w:left="1440" w:hanging="360"/>
      </w:pPr>
      <w:rPr>
        <w:rFonts w:hint="default"/>
        <w:b w:val="0"/>
        <w:i w:val="0"/>
        <w:sz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6" w15:restartNumberingAfterBreak="0">
    <w:nsid w:val="4CBB5CD7"/>
    <w:multiLevelType w:val="hybridMultilevel"/>
    <w:tmpl w:val="BD7E051A"/>
    <w:lvl w:ilvl="0" w:tplc="17F8F62E">
      <w:start w:val="1"/>
      <w:numFmt w:val="decimal"/>
      <w:pStyle w:val="Titol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5CF44D93"/>
    <w:multiLevelType w:val="hybridMultilevel"/>
    <w:tmpl w:val="D4A2E3C4"/>
    <w:lvl w:ilvl="0" w:tplc="64FA45F2">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D86DD0"/>
    <w:multiLevelType w:val="hybridMultilevel"/>
    <w:tmpl w:val="EA56932C"/>
    <w:lvl w:ilvl="0" w:tplc="9C76C1A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E39621D"/>
    <w:multiLevelType w:val="hybridMultilevel"/>
    <w:tmpl w:val="6F72C0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EC07C7A"/>
    <w:multiLevelType w:val="hybridMultilevel"/>
    <w:tmpl w:val="492A5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7B76257B"/>
    <w:multiLevelType w:val="hybridMultilevel"/>
    <w:tmpl w:val="0F1CF88E"/>
    <w:lvl w:ilvl="0" w:tplc="9104CA1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58256496">
    <w:abstractNumId w:val="35"/>
  </w:num>
  <w:num w:numId="2" w16cid:durableId="534003776">
    <w:abstractNumId w:val="36"/>
  </w:num>
  <w:num w:numId="3" w16cid:durableId="1842694696">
    <w:abstractNumId w:val="34"/>
  </w:num>
  <w:num w:numId="4" w16cid:durableId="857617323">
    <w:abstractNumId w:val="33"/>
  </w:num>
  <w:num w:numId="5" w16cid:durableId="2124570325">
    <w:abstractNumId w:val="38"/>
  </w:num>
  <w:num w:numId="6" w16cid:durableId="1775248923">
    <w:abstractNumId w:val="31"/>
  </w:num>
  <w:num w:numId="7" w16cid:durableId="1739089017">
    <w:abstractNumId w:val="39"/>
  </w:num>
  <w:num w:numId="8" w16cid:durableId="109668019">
    <w:abstractNumId w:val="42"/>
  </w:num>
  <w:num w:numId="9" w16cid:durableId="975060444">
    <w:abstractNumId w:val="40"/>
  </w:num>
  <w:num w:numId="10" w16cid:durableId="1650212654">
    <w:abstractNumId w:val="30"/>
  </w:num>
  <w:num w:numId="11" w16cid:durableId="1916429199">
    <w:abstractNumId w:val="37"/>
  </w:num>
  <w:num w:numId="12" w16cid:durableId="1410230367">
    <w:abstractNumId w:val="41"/>
  </w:num>
  <w:num w:numId="13" w16cid:durableId="208146822">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283"/>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C52"/>
    <w:rsid w:val="000266A9"/>
    <w:rsid w:val="0003039A"/>
    <w:rsid w:val="00037D8D"/>
    <w:rsid w:val="00076340"/>
    <w:rsid w:val="0009549C"/>
    <w:rsid w:val="000A55D2"/>
    <w:rsid w:val="000F53C1"/>
    <w:rsid w:val="00103063"/>
    <w:rsid w:val="00114266"/>
    <w:rsid w:val="00130C81"/>
    <w:rsid w:val="001315D2"/>
    <w:rsid w:val="00132561"/>
    <w:rsid w:val="0015351F"/>
    <w:rsid w:val="00154ADD"/>
    <w:rsid w:val="00160AF5"/>
    <w:rsid w:val="001637C2"/>
    <w:rsid w:val="001769A0"/>
    <w:rsid w:val="00180E24"/>
    <w:rsid w:val="00190307"/>
    <w:rsid w:val="00195C0A"/>
    <w:rsid w:val="001A4324"/>
    <w:rsid w:val="001C5977"/>
    <w:rsid w:val="001E6901"/>
    <w:rsid w:val="001F45EF"/>
    <w:rsid w:val="002106E8"/>
    <w:rsid w:val="00220F6E"/>
    <w:rsid w:val="002230C6"/>
    <w:rsid w:val="00234E61"/>
    <w:rsid w:val="002476E9"/>
    <w:rsid w:val="002650FD"/>
    <w:rsid w:val="002A2CB1"/>
    <w:rsid w:val="002B4F97"/>
    <w:rsid w:val="002C190D"/>
    <w:rsid w:val="002C7476"/>
    <w:rsid w:val="002E7002"/>
    <w:rsid w:val="002F3752"/>
    <w:rsid w:val="00310A3C"/>
    <w:rsid w:val="00330447"/>
    <w:rsid w:val="0036715F"/>
    <w:rsid w:val="003F428E"/>
    <w:rsid w:val="00451FAF"/>
    <w:rsid w:val="0046552A"/>
    <w:rsid w:val="0046618F"/>
    <w:rsid w:val="0047046F"/>
    <w:rsid w:val="00485963"/>
    <w:rsid w:val="004E2EF8"/>
    <w:rsid w:val="004E4634"/>
    <w:rsid w:val="00504236"/>
    <w:rsid w:val="00517990"/>
    <w:rsid w:val="0053082A"/>
    <w:rsid w:val="00545BE7"/>
    <w:rsid w:val="00590F23"/>
    <w:rsid w:val="005A17CB"/>
    <w:rsid w:val="005C44B6"/>
    <w:rsid w:val="00602680"/>
    <w:rsid w:val="0060366E"/>
    <w:rsid w:val="0061062A"/>
    <w:rsid w:val="00610D8F"/>
    <w:rsid w:val="006445CD"/>
    <w:rsid w:val="006450FD"/>
    <w:rsid w:val="00662B4E"/>
    <w:rsid w:val="00671462"/>
    <w:rsid w:val="00675A4D"/>
    <w:rsid w:val="00691452"/>
    <w:rsid w:val="006A6917"/>
    <w:rsid w:val="006B08E3"/>
    <w:rsid w:val="006C4A28"/>
    <w:rsid w:val="006D06DB"/>
    <w:rsid w:val="00700417"/>
    <w:rsid w:val="0072159B"/>
    <w:rsid w:val="0072310C"/>
    <w:rsid w:val="00736019"/>
    <w:rsid w:val="00757BA7"/>
    <w:rsid w:val="00776CBF"/>
    <w:rsid w:val="00783FA7"/>
    <w:rsid w:val="00791C82"/>
    <w:rsid w:val="007A2F70"/>
    <w:rsid w:val="007B15A5"/>
    <w:rsid w:val="007D212C"/>
    <w:rsid w:val="007E61A0"/>
    <w:rsid w:val="007F4EA5"/>
    <w:rsid w:val="00802AF7"/>
    <w:rsid w:val="0081409C"/>
    <w:rsid w:val="00815744"/>
    <w:rsid w:val="00816DFB"/>
    <w:rsid w:val="00850A0B"/>
    <w:rsid w:val="0085485F"/>
    <w:rsid w:val="00862BB1"/>
    <w:rsid w:val="008739CC"/>
    <w:rsid w:val="00876581"/>
    <w:rsid w:val="00882089"/>
    <w:rsid w:val="008A04A8"/>
    <w:rsid w:val="008A13D1"/>
    <w:rsid w:val="008A5818"/>
    <w:rsid w:val="008B3CC8"/>
    <w:rsid w:val="008C344B"/>
    <w:rsid w:val="008E030C"/>
    <w:rsid w:val="008E251E"/>
    <w:rsid w:val="008E2FF4"/>
    <w:rsid w:val="008F670C"/>
    <w:rsid w:val="008F79EB"/>
    <w:rsid w:val="0098302E"/>
    <w:rsid w:val="0098558B"/>
    <w:rsid w:val="009B1D83"/>
    <w:rsid w:val="009C6A66"/>
    <w:rsid w:val="009D17E5"/>
    <w:rsid w:val="009F23A7"/>
    <w:rsid w:val="00A36BAE"/>
    <w:rsid w:val="00A5406B"/>
    <w:rsid w:val="00A63189"/>
    <w:rsid w:val="00A63FDD"/>
    <w:rsid w:val="00A74F95"/>
    <w:rsid w:val="00A90AA0"/>
    <w:rsid w:val="00A93ECB"/>
    <w:rsid w:val="00AE056D"/>
    <w:rsid w:val="00AE5665"/>
    <w:rsid w:val="00AF2C3E"/>
    <w:rsid w:val="00AF49D2"/>
    <w:rsid w:val="00B258F2"/>
    <w:rsid w:val="00B86C83"/>
    <w:rsid w:val="00B87204"/>
    <w:rsid w:val="00B90FB7"/>
    <w:rsid w:val="00BA111B"/>
    <w:rsid w:val="00BA1E13"/>
    <w:rsid w:val="00BD784D"/>
    <w:rsid w:val="00BF7741"/>
    <w:rsid w:val="00C24C52"/>
    <w:rsid w:val="00C41607"/>
    <w:rsid w:val="00C51965"/>
    <w:rsid w:val="00C541DF"/>
    <w:rsid w:val="00C65AB3"/>
    <w:rsid w:val="00C7432C"/>
    <w:rsid w:val="00C918B7"/>
    <w:rsid w:val="00CA1536"/>
    <w:rsid w:val="00CF1860"/>
    <w:rsid w:val="00D11726"/>
    <w:rsid w:val="00D2739F"/>
    <w:rsid w:val="00D61994"/>
    <w:rsid w:val="00D6380D"/>
    <w:rsid w:val="00D676B0"/>
    <w:rsid w:val="00D735FD"/>
    <w:rsid w:val="00D8098E"/>
    <w:rsid w:val="00D858EC"/>
    <w:rsid w:val="00DA14C8"/>
    <w:rsid w:val="00DB13E5"/>
    <w:rsid w:val="00DB290C"/>
    <w:rsid w:val="00DD30F2"/>
    <w:rsid w:val="00DE3D22"/>
    <w:rsid w:val="00DE3E60"/>
    <w:rsid w:val="00DF1574"/>
    <w:rsid w:val="00E02362"/>
    <w:rsid w:val="00E10F41"/>
    <w:rsid w:val="00E40B2A"/>
    <w:rsid w:val="00E418ED"/>
    <w:rsid w:val="00E41B60"/>
    <w:rsid w:val="00E43A81"/>
    <w:rsid w:val="00E55A75"/>
    <w:rsid w:val="00E63B77"/>
    <w:rsid w:val="00E76EEF"/>
    <w:rsid w:val="00EB0DE3"/>
    <w:rsid w:val="00EB5AB8"/>
    <w:rsid w:val="00EE714E"/>
    <w:rsid w:val="00EF379C"/>
    <w:rsid w:val="00F46212"/>
    <w:rsid w:val="00F528BE"/>
    <w:rsid w:val="00F74FE8"/>
    <w:rsid w:val="00F95369"/>
    <w:rsid w:val="00FA3D2B"/>
    <w:rsid w:val="00FD0798"/>
    <w:rsid w:val="00FE21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B213D"/>
  <w15:chartTrackingRefBased/>
  <w15:docId w15:val="{31FA7695-F125-4527-B051-35AB4B91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056D"/>
    <w:pPr>
      <w:jc w:val="both"/>
    </w:pPr>
    <w:rPr>
      <w:sz w:val="22"/>
      <w:szCs w:val="24"/>
    </w:rPr>
  </w:style>
  <w:style w:type="paragraph" w:styleId="Titolo1">
    <w:name w:val="heading 1"/>
    <w:aliases w:val="par. 1.1"/>
    <w:basedOn w:val="Titolo2"/>
    <w:next w:val="Normale"/>
    <w:link w:val="Titolo1Carattere"/>
    <w:autoRedefine/>
    <w:qFormat/>
    <w:rsid w:val="00DB290C"/>
    <w:pPr>
      <w:numPr>
        <w:ilvl w:val="0"/>
      </w:numPr>
      <w:tabs>
        <w:tab w:val="num" w:pos="576"/>
      </w:tabs>
      <w:ind w:left="576" w:firstLine="144"/>
      <w:jc w:val="center"/>
      <w:outlineLvl w:val="0"/>
    </w:pPr>
    <w:rPr>
      <w:bCs w:val="0"/>
      <w:iCs/>
      <w:smallCaps/>
      <w:sz w:val="28"/>
      <w:szCs w:val="32"/>
      <w:shd w:val="clear" w:color="auto" w:fill="C0C0C0"/>
    </w:rPr>
  </w:style>
  <w:style w:type="paragraph" w:styleId="Titolo2">
    <w:name w:val="heading 2"/>
    <w:aliases w:val="par 1.1.1"/>
    <w:basedOn w:val="Titolo3"/>
    <w:next w:val="Normale"/>
    <w:autoRedefine/>
    <w:qFormat/>
    <w:pPr>
      <w:keepLines w:val="0"/>
      <w:numPr>
        <w:ilvl w:val="1"/>
      </w:numPr>
      <w:tabs>
        <w:tab w:val="num" w:pos="576"/>
      </w:tabs>
      <w:spacing w:before="0" w:line="360" w:lineRule="auto"/>
      <w:ind w:left="576" w:firstLine="144"/>
      <w:jc w:val="left"/>
      <w:outlineLvl w:val="1"/>
    </w:pPr>
    <w:rPr>
      <w:rFonts w:ascii="Times New Roman" w:hAnsi="Times New Roman"/>
      <w:bCs/>
      <w:i/>
      <w:szCs w:val="22"/>
    </w:rPr>
  </w:style>
  <w:style w:type="paragraph" w:styleId="Titolo3">
    <w:name w:val="heading 3"/>
    <w:aliases w:val="par1.1.1.1.1."/>
    <w:basedOn w:val="Titolo5"/>
    <w:next w:val="Normale"/>
    <w:link w:val="Titolo3Carattere"/>
    <w:qFormat/>
    <w:pPr>
      <w:outlineLvl w:val="2"/>
    </w:pPr>
    <w:rPr>
      <w:rFonts w:ascii="Arial Narrow" w:hAnsi="Arial Narrow"/>
      <w:b/>
      <w:color w:val="auto"/>
    </w:rPr>
  </w:style>
  <w:style w:type="paragraph" w:styleId="Titolo4">
    <w:name w:val="heading 4"/>
    <w:basedOn w:val="Normale"/>
    <w:next w:val="Normale"/>
    <w:qFormat/>
    <w:pPr>
      <w:keepNext/>
      <w:widowControl w:val="0"/>
      <w:spacing w:before="240" w:after="60"/>
      <w:outlineLvl w:val="3"/>
    </w:pPr>
    <w:rPr>
      <w:rFonts w:ascii="Calibri" w:hAnsi="Calibri"/>
      <w:b/>
      <w:bCs/>
      <w:color w:val="000000"/>
      <w:sz w:val="28"/>
      <w:szCs w:val="28"/>
      <w:lang w:eastAsia="ar-SA"/>
    </w:rPr>
  </w:style>
  <w:style w:type="paragraph" w:styleId="Titolo5">
    <w:name w:val="heading 5"/>
    <w:basedOn w:val="Normale"/>
    <w:next w:val="Normale"/>
    <w:link w:val="Titolo5Carattere"/>
    <w:qFormat/>
    <w:pPr>
      <w:keepNext/>
      <w:keepLines/>
      <w:spacing w:before="200"/>
      <w:outlineLvl w:val="4"/>
    </w:pPr>
    <w:rPr>
      <w:rFonts w:ascii="Cambria" w:hAnsi="Cambria"/>
      <w:color w:val="243F60"/>
    </w:rPr>
  </w:style>
  <w:style w:type="paragraph" w:styleId="Titolo6">
    <w:name w:val="heading 6"/>
    <w:basedOn w:val="Normale"/>
    <w:next w:val="Normale"/>
    <w:qFormat/>
    <w:pPr>
      <w:keepNext/>
      <w:widowControl w:val="0"/>
      <w:spacing w:after="120" w:line="360" w:lineRule="auto"/>
      <w:jc w:val="center"/>
      <w:outlineLvl w:val="5"/>
    </w:pPr>
    <w:rPr>
      <w:rFonts w:ascii="Verdana" w:hAnsi="Verdana"/>
      <w:b/>
      <w:bCs/>
      <w:color w:val="FF0000"/>
      <w:sz w:val="48"/>
      <w:szCs w:val="48"/>
      <w:u w:val="single"/>
      <w:lang w:eastAsia="ar-SA"/>
    </w:rPr>
  </w:style>
  <w:style w:type="paragraph" w:styleId="Titolo7">
    <w:name w:val="heading 7"/>
    <w:basedOn w:val="Normale"/>
    <w:next w:val="Normale"/>
    <w:qFormat/>
    <w:pPr>
      <w:spacing w:before="240" w:after="60"/>
      <w:outlineLvl w:val="6"/>
    </w:pPr>
    <w:rPr>
      <w:rFonts w:ascii="Calibri" w:hAnsi="Calibri"/>
      <w:sz w:val="24"/>
    </w:rPr>
  </w:style>
  <w:style w:type="paragraph" w:styleId="Titolo8">
    <w:name w:val="heading 8"/>
    <w:basedOn w:val="Normale"/>
    <w:next w:val="Normale"/>
    <w:qFormat/>
    <w:pPr>
      <w:keepNext/>
      <w:numPr>
        <w:numId w:val="3"/>
      </w:numPr>
      <w:outlineLvl w:val="7"/>
    </w:pPr>
    <w:rPr>
      <w:rFonts w:ascii="Arial" w:hAnsi="Arial"/>
      <w:b/>
      <w:bCs/>
      <w:sz w:val="20"/>
    </w:rPr>
  </w:style>
  <w:style w:type="paragraph" w:styleId="Titolo9">
    <w:name w:val="heading 9"/>
    <w:basedOn w:val="Normale"/>
    <w:next w:val="Normale"/>
    <w:qFormat/>
    <w:pPr>
      <w:keepNext/>
      <w:widowControl w:val="0"/>
      <w:jc w:val="center"/>
      <w:outlineLvl w:val="8"/>
    </w:pPr>
    <w:rPr>
      <w:rFonts w:ascii="Arial" w:hAnsi="Arial" w:cs="Arial"/>
      <w:b/>
      <w:bCs/>
      <w:color w:val="000000"/>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aliases w:val="par. 1.1 Char"/>
    <w:rPr>
      <w:rFonts w:ascii="Arial Narrow" w:hAnsi="Arial Narrow" w:cs="Times New Roman"/>
      <w:b/>
      <w:smallCaps/>
      <w:sz w:val="28"/>
      <w:szCs w:val="28"/>
      <w:lang w:val="x-none" w:eastAsia="it-IT"/>
    </w:rPr>
  </w:style>
  <w:style w:type="character" w:customStyle="1" w:styleId="Heading2Char">
    <w:name w:val="Heading 2 Char"/>
    <w:aliases w:val="par 1.1.1 Char"/>
    <w:rPr>
      <w:rFonts w:ascii="Times New Roman" w:hAnsi="Times New Roman" w:cs="Times New Roman"/>
      <w:b/>
      <w:bCs/>
      <w:i/>
      <w:color w:val="548DD4"/>
      <w:sz w:val="26"/>
      <w:szCs w:val="26"/>
      <w:lang w:val="x-none" w:eastAsia="it-IT"/>
    </w:rPr>
  </w:style>
  <w:style w:type="paragraph" w:styleId="Sottotitolo">
    <w:name w:val="Subtitle"/>
    <w:aliases w:val="par 1.1.1.1"/>
    <w:basedOn w:val="Normale"/>
    <w:next w:val="Normale"/>
    <w:qFormat/>
    <w:pPr>
      <w:numPr>
        <w:ilvl w:val="1"/>
      </w:numPr>
      <w:spacing w:before="240" w:after="120" w:line="276" w:lineRule="auto"/>
    </w:pPr>
    <w:rPr>
      <w:b/>
      <w:iCs/>
    </w:rPr>
  </w:style>
  <w:style w:type="character" w:customStyle="1" w:styleId="SubtitleChar">
    <w:name w:val="Subtitle Char"/>
    <w:aliases w:val="par 1.1.1.1 Char"/>
    <w:rPr>
      <w:rFonts w:ascii="Arial Narrow" w:hAnsi="Arial Narrow" w:cs="Times New Roman"/>
      <w:b/>
      <w:iCs/>
      <w:sz w:val="24"/>
      <w:szCs w:val="24"/>
    </w:rPr>
  </w:style>
  <w:style w:type="character" w:customStyle="1" w:styleId="Enfasidelicata1">
    <w:name w:val="Enfasi delicata1"/>
    <w:aliases w:val="Format  UE"/>
    <w:rPr>
      <w:rFonts w:ascii="Times New Roman" w:hAnsi="Times New Roman" w:cs="Times New Roman"/>
      <w:i/>
      <w:iCs/>
      <w:color w:val="595959"/>
      <w:sz w:val="18"/>
    </w:rPr>
  </w:style>
  <w:style w:type="paragraph" w:styleId="Titolo">
    <w:name w:val="Title"/>
    <w:aliases w:val="Sezione"/>
    <w:basedOn w:val="Paragrafoelenco"/>
    <w:next w:val="Normale"/>
    <w:link w:val="TitoloCarattere"/>
    <w:autoRedefine/>
    <w:qFormat/>
    <w:pPr>
      <w:numPr>
        <w:numId w:val="2"/>
      </w:numPr>
    </w:pPr>
    <w:rPr>
      <w:b/>
      <w:szCs w:val="20"/>
    </w:rPr>
  </w:style>
  <w:style w:type="character" w:customStyle="1" w:styleId="TitleChar">
    <w:name w:val="Title Char"/>
    <w:aliases w:val="Sezione Char"/>
    <w:rPr>
      <w:rFonts w:ascii="Arial Narrow" w:hAnsi="Arial Narrow" w:cs="Times New Roman"/>
      <w:b/>
      <w:bCs/>
      <w:i/>
      <w:smallCaps/>
      <w:color w:val="FFFFFF"/>
      <w:spacing w:val="5"/>
      <w:kern w:val="28"/>
      <w:sz w:val="52"/>
      <w:szCs w:val="52"/>
      <w:shd w:val="clear" w:color="auto" w:fill="BFBFBF"/>
    </w:rPr>
  </w:style>
  <w:style w:type="character" w:customStyle="1" w:styleId="Heading3Char">
    <w:name w:val="Heading 3 Char"/>
    <w:aliases w:val="par1.1.1.1.1. Char"/>
    <w:rPr>
      <w:rFonts w:ascii="Arial Narrow" w:hAnsi="Arial Narrow" w:cs="Times New Roman"/>
      <w:b/>
      <w:lang w:val="x-none" w:eastAsia="it-IT"/>
    </w:rPr>
  </w:style>
  <w:style w:type="character" w:customStyle="1" w:styleId="Heading5Char">
    <w:name w:val="Heading 5 Char"/>
    <w:rPr>
      <w:rFonts w:ascii="Cambria" w:hAnsi="Cambria" w:cs="Times New Roman"/>
      <w:color w:val="243F60"/>
      <w:sz w:val="24"/>
    </w:rPr>
  </w:style>
  <w:style w:type="paragraph" w:styleId="Rientrocorpodeltesto">
    <w:name w:val="Body Text Indent"/>
    <w:basedOn w:val="Normale"/>
    <w:semiHidden/>
    <w:rPr>
      <w:rFonts w:ascii="Arial" w:hAnsi="Arial" w:cs="Arial"/>
    </w:rPr>
  </w:style>
  <w:style w:type="character" w:customStyle="1" w:styleId="BodyText2Char">
    <w:name w:val="Body Text 2 Char"/>
    <w:rPr>
      <w:rFonts w:ascii="Arial" w:hAnsi="Arial" w:cs="Arial"/>
      <w:sz w:val="24"/>
      <w:szCs w:val="24"/>
      <w:lang w:val="x-none" w:eastAsia="it-IT"/>
    </w:rPr>
  </w:style>
  <w:style w:type="paragraph" w:styleId="Testonotaapidipagina">
    <w:name w:val="footnote text"/>
    <w:basedOn w:val="Normale"/>
    <w:semiHidden/>
    <w:rPr>
      <w:szCs w:val="20"/>
    </w:rPr>
  </w:style>
  <w:style w:type="character" w:customStyle="1" w:styleId="FootnoteTextChar">
    <w:name w:val="Footnote Text Char"/>
    <w:rPr>
      <w:rFonts w:ascii="Times New Roman" w:hAnsi="Times New Roman" w:cs="Times New Roman"/>
      <w:sz w:val="20"/>
      <w:szCs w:val="20"/>
      <w:lang w:val="x-none" w:eastAsia="it-IT"/>
    </w:rPr>
  </w:style>
  <w:style w:type="character" w:styleId="Rimandonotaapidipagina">
    <w:name w:val="footnote reference"/>
    <w:semiHidden/>
    <w:rPr>
      <w:vertAlign w:val="superscript"/>
    </w:rPr>
  </w:style>
  <w:style w:type="paragraph" w:customStyle="1" w:styleId="Rientrocorpodeltesto1">
    <w:name w:val="Rientro corpo del testo1"/>
    <w:basedOn w:val="Normale"/>
    <w:pPr>
      <w:overflowPunct w:val="0"/>
      <w:autoSpaceDE w:val="0"/>
      <w:autoSpaceDN w:val="0"/>
      <w:adjustRightInd w:val="0"/>
      <w:ind w:left="360"/>
      <w:textAlignment w:val="baseline"/>
    </w:pPr>
    <w:rPr>
      <w:rFonts w:ascii="Arial" w:hAnsi="Arial" w:cs="Arial"/>
      <w:szCs w:val="20"/>
    </w:rPr>
  </w:style>
  <w:style w:type="character" w:customStyle="1" w:styleId="BodyTextIndentChar">
    <w:name w:val="Body Text Indent Char"/>
    <w:rPr>
      <w:rFonts w:ascii="Arial" w:hAnsi="Arial" w:cs="Arial"/>
      <w:sz w:val="20"/>
      <w:szCs w:val="20"/>
      <w:lang w:val="x-none" w:eastAsia="it-IT"/>
    </w:rPr>
  </w:style>
  <w:style w:type="paragraph" w:customStyle="1" w:styleId="Paragrafoelenco1">
    <w:name w:val="Paragrafo elenco1"/>
    <w:basedOn w:val="Normale"/>
    <w:pPr>
      <w:spacing w:after="200" w:line="276" w:lineRule="auto"/>
      <w:ind w:left="720"/>
    </w:pPr>
    <w:rPr>
      <w:szCs w:val="22"/>
      <w:lang w:eastAsia="en-US"/>
    </w:rPr>
  </w:style>
  <w:style w:type="paragraph" w:customStyle="1" w:styleId="Stile11">
    <w:name w:val="Stile1 §1"/>
    <w:basedOn w:val="Titolo1"/>
    <w:pPr>
      <w:spacing w:before="120"/>
      <w:ind w:left="360"/>
    </w:pPr>
    <w:rPr>
      <w:smallCaps w:val="0"/>
      <w:color w:val="4F81BD"/>
      <w:szCs w:val="24"/>
      <w:u w:val="single"/>
      <w:lang w:eastAsia="en-US"/>
    </w:rPr>
  </w:style>
  <w:style w:type="character" w:customStyle="1" w:styleId="ListParagraphChar">
    <w:name w:val="List Paragraph Char"/>
    <w:rPr>
      <w:rFonts w:ascii="Times New Roman" w:eastAsia="Times New Roman" w:hAnsi="Times New Roman" w:cs="Times New Roman"/>
    </w:rPr>
  </w:style>
  <w:style w:type="character" w:customStyle="1" w:styleId="Stile11Carattere">
    <w:name w:val="Stile1 §1 Carattere"/>
    <w:rPr>
      <w:rFonts w:ascii="Calibri" w:eastAsia="Times New Roman" w:hAnsi="Calibri" w:cs="Times New Roman"/>
      <w:b/>
      <w:bCs/>
      <w:color w:val="4F81BD"/>
      <w:sz w:val="24"/>
      <w:szCs w:val="24"/>
      <w:u w:val="single"/>
    </w:rPr>
  </w:style>
  <w:style w:type="paragraph" w:styleId="Intestazione">
    <w:name w:val="header"/>
    <w:basedOn w:val="Normale"/>
    <w:link w:val="IntestazioneCarattere"/>
    <w:semiHidden/>
    <w:pPr>
      <w:tabs>
        <w:tab w:val="center" w:pos="4819"/>
        <w:tab w:val="right" w:pos="9638"/>
      </w:tabs>
    </w:pPr>
  </w:style>
  <w:style w:type="character" w:customStyle="1" w:styleId="HeaderChar">
    <w:name w:val="Header Char"/>
    <w:rPr>
      <w:rFonts w:ascii="Times New Roman" w:hAnsi="Times New Roman" w:cs="Times New Roman"/>
      <w:sz w:val="24"/>
      <w:szCs w:val="24"/>
      <w:lang w:val="x-none" w:eastAsia="it-IT"/>
    </w:rPr>
  </w:style>
  <w:style w:type="paragraph" w:styleId="Pidipagina">
    <w:name w:val="footer"/>
    <w:basedOn w:val="Normale"/>
    <w:link w:val="PidipaginaCarattere"/>
    <w:semiHidden/>
    <w:pPr>
      <w:tabs>
        <w:tab w:val="center" w:pos="4819"/>
        <w:tab w:val="right" w:pos="9638"/>
      </w:tabs>
    </w:pPr>
  </w:style>
  <w:style w:type="character" w:customStyle="1" w:styleId="FooterChar">
    <w:name w:val="Footer Char"/>
    <w:rPr>
      <w:rFonts w:ascii="Times New Roman" w:hAnsi="Times New Roman" w:cs="Times New Roman"/>
      <w:sz w:val="24"/>
      <w:szCs w:val="24"/>
      <w:lang w:val="x-none" w:eastAsia="it-IT"/>
    </w:rPr>
  </w:style>
  <w:style w:type="paragraph" w:customStyle="1" w:styleId="Testofumetto1">
    <w:name w:val="Testo fumetto1"/>
    <w:basedOn w:val="Normale"/>
    <w:rPr>
      <w:rFonts w:ascii="Tahoma" w:hAnsi="Tahoma" w:cs="Tahoma"/>
      <w:sz w:val="16"/>
      <w:szCs w:val="16"/>
    </w:rPr>
  </w:style>
  <w:style w:type="character" w:customStyle="1" w:styleId="BalloonTextChar">
    <w:name w:val="Balloon Text Char"/>
    <w:rPr>
      <w:rFonts w:ascii="Tahoma" w:hAnsi="Tahoma" w:cs="Tahoma"/>
      <w:sz w:val="16"/>
      <w:szCs w:val="16"/>
      <w:lang w:val="x-none" w:eastAsia="it-IT"/>
    </w:rPr>
  </w:style>
  <w:style w:type="paragraph" w:styleId="Corpotesto">
    <w:name w:val="Body Text"/>
    <w:basedOn w:val="Normale"/>
    <w:link w:val="CorpotestoCarattere"/>
    <w:semiHidden/>
    <w:pPr>
      <w:tabs>
        <w:tab w:val="num" w:pos="720"/>
      </w:tabs>
    </w:pPr>
    <w:rPr>
      <w:szCs w:val="20"/>
    </w:rPr>
  </w:style>
  <w:style w:type="paragraph" w:styleId="Paragrafoelenco">
    <w:name w:val="List Paragraph"/>
    <w:basedOn w:val="Normale"/>
    <w:qFormat/>
    <w:pPr>
      <w:ind w:left="708"/>
    </w:pPr>
  </w:style>
  <w:style w:type="character" w:customStyle="1" w:styleId="WW8Num8z5">
    <w:name w:val="WW8Num8z5"/>
  </w:style>
  <w:style w:type="paragraph" w:styleId="Titolosommario">
    <w:name w:val="TOC Heading"/>
    <w:basedOn w:val="Titolo1"/>
    <w:next w:val="Normale"/>
    <w:qFormat/>
    <w:pPr>
      <w:spacing w:before="240" w:line="256" w:lineRule="auto"/>
    </w:pPr>
    <w:rPr>
      <w:rFonts w:ascii="Cambria" w:hAnsi="Cambria"/>
      <w:b w:val="0"/>
      <w:bCs/>
      <w:smallCaps w:val="0"/>
      <w:color w:val="365F91"/>
      <w:sz w:val="32"/>
      <w:lang w:eastAsia="ar-SA"/>
    </w:rPr>
  </w:style>
  <w:style w:type="paragraph" w:styleId="Sommario1">
    <w:name w:val="toc 1"/>
    <w:basedOn w:val="Normale"/>
    <w:next w:val="Normale"/>
    <w:semiHidden/>
    <w:pPr>
      <w:suppressAutoHyphens/>
      <w:spacing w:after="100" w:line="360" w:lineRule="auto"/>
    </w:pPr>
    <w:rPr>
      <w:rFonts w:ascii="Verdana" w:hAnsi="Verdana" w:cs="Verdana"/>
      <w:color w:val="000000"/>
      <w:szCs w:val="20"/>
      <w:lang w:eastAsia="ar-SA"/>
    </w:rPr>
  </w:style>
  <w:style w:type="paragraph" w:styleId="Sommario2">
    <w:name w:val="toc 2"/>
    <w:basedOn w:val="Normale"/>
    <w:next w:val="Normale"/>
    <w:semiHidden/>
    <w:pPr>
      <w:suppressAutoHyphens/>
      <w:spacing w:after="100" w:line="360" w:lineRule="auto"/>
      <w:ind w:left="200"/>
    </w:pPr>
    <w:rPr>
      <w:rFonts w:ascii="Verdana" w:hAnsi="Verdana" w:cs="Verdana"/>
      <w:color w:val="000000"/>
      <w:szCs w:val="20"/>
      <w:lang w:eastAsia="ar-SA"/>
    </w:rPr>
  </w:style>
  <w:style w:type="paragraph" w:styleId="Sommario3">
    <w:name w:val="toc 3"/>
    <w:basedOn w:val="Normale"/>
    <w:next w:val="Normale"/>
    <w:semiHidden/>
    <w:pPr>
      <w:suppressAutoHyphens/>
      <w:spacing w:after="100" w:line="360" w:lineRule="auto"/>
      <w:ind w:left="400"/>
    </w:pPr>
    <w:rPr>
      <w:rFonts w:ascii="Verdana" w:hAnsi="Verdana" w:cs="Verdana"/>
      <w:color w:val="000000"/>
      <w:szCs w:val="20"/>
      <w:lang w:eastAsia="ar-SA"/>
    </w:rPr>
  </w:style>
  <w:style w:type="paragraph" w:customStyle="1" w:styleId="Corpodeltesto21">
    <w:name w:val="Corpo del testo 21"/>
    <w:basedOn w:val="Normale"/>
    <w:pPr>
      <w:overflowPunct w:val="0"/>
      <w:autoSpaceDE w:val="0"/>
      <w:autoSpaceDN w:val="0"/>
      <w:adjustRightInd w:val="0"/>
      <w:textAlignment w:val="baseline"/>
    </w:pPr>
    <w:rPr>
      <w:rFonts w:ascii="Arial" w:hAnsi="Arial"/>
      <w:sz w:val="24"/>
      <w:szCs w:val="20"/>
    </w:rPr>
  </w:style>
  <w:style w:type="paragraph" w:styleId="Corpodeltesto3">
    <w:name w:val="Body Text 3"/>
    <w:basedOn w:val="Normale"/>
    <w:semiHidden/>
    <w:rPr>
      <w:rFonts w:cs="Arial"/>
      <w:sz w:val="20"/>
    </w:rPr>
  </w:style>
  <w:style w:type="character" w:styleId="Collegamentoipertestuale">
    <w:name w:val="Hyperlink"/>
    <w:semiHidden/>
    <w:rPr>
      <w:color w:val="0000FF"/>
      <w:u w:val="single"/>
    </w:rPr>
  </w:style>
  <w:style w:type="character" w:customStyle="1" w:styleId="Caratterenotadichiusura">
    <w:name w:val="Carattere nota di chiusura"/>
    <w:rPr>
      <w:rFonts w:ascii="Times New Roman" w:hAnsi="Times New Roman" w:cs="Times New Roman"/>
      <w:vertAlign w:val="superscript"/>
    </w:rPr>
  </w:style>
  <w:style w:type="paragraph" w:styleId="Testonotadichiusura">
    <w:name w:val="endnote text"/>
    <w:basedOn w:val="Normale"/>
    <w:semiHidden/>
    <w:pPr>
      <w:suppressAutoHyphens/>
    </w:pPr>
    <w:rPr>
      <w:rFonts w:ascii="Verdana" w:hAnsi="Verdana" w:cs="Verdana"/>
      <w:color w:val="000000"/>
      <w:sz w:val="20"/>
      <w:szCs w:val="20"/>
      <w:lang w:eastAsia="ar-SA"/>
    </w:rPr>
  </w:style>
  <w:style w:type="character" w:customStyle="1" w:styleId="TestonotadichiusuraCarattere">
    <w:name w:val="Testo nota di chiusura Carattere"/>
    <w:rPr>
      <w:rFonts w:ascii="Verdana" w:hAnsi="Verdana" w:cs="Verdana"/>
      <w:color w:val="000000"/>
      <w:lang w:eastAsia="ar-SA"/>
    </w:rPr>
  </w:style>
  <w:style w:type="paragraph" w:styleId="NormaleWeb">
    <w:name w:val="Normal (Web)"/>
    <w:basedOn w:val="Normale"/>
    <w:semiHidden/>
    <w:pPr>
      <w:spacing w:before="280" w:after="280"/>
      <w:jc w:val="left"/>
    </w:pPr>
    <w:rPr>
      <w:rFonts w:ascii="Verdana" w:hAnsi="Verdana" w:cs="Verdana"/>
      <w:sz w:val="24"/>
      <w:lang w:eastAsia="ar-SA"/>
    </w:rPr>
  </w:style>
  <w:style w:type="paragraph" w:customStyle="1" w:styleId="Corpodeltesto31">
    <w:name w:val="Corpo del testo 31"/>
    <w:basedOn w:val="Normale"/>
    <w:pPr>
      <w:widowControl w:val="0"/>
      <w:overflowPunct w:val="0"/>
      <w:autoSpaceDE w:val="0"/>
      <w:spacing w:before="120" w:line="360" w:lineRule="auto"/>
      <w:textAlignment w:val="baseline"/>
    </w:pPr>
    <w:rPr>
      <w:rFonts w:ascii="Arial" w:hAnsi="Arial" w:cs="Arial"/>
      <w:sz w:val="24"/>
      <w:szCs w:val="20"/>
      <w:lang w:eastAsia="ar-SA"/>
    </w:rPr>
  </w:style>
  <w:style w:type="paragraph" w:customStyle="1" w:styleId="paragrafopuntato">
    <w:name w:val="paragrafo puntato"/>
    <w:basedOn w:val="Paragrafoelenco1"/>
    <w:qFormat/>
    <w:pPr>
      <w:numPr>
        <w:numId w:val="1"/>
      </w:numPr>
      <w:spacing w:before="360" w:after="240" w:line="240" w:lineRule="auto"/>
    </w:pPr>
    <w:rPr>
      <w:i/>
      <w:sz w:val="24"/>
      <w:szCs w:val="24"/>
    </w:rPr>
  </w:style>
  <w:style w:type="character" w:customStyle="1" w:styleId="Titolo7Carattere">
    <w:name w:val="Titolo 7 Carattere"/>
    <w:rPr>
      <w:rFonts w:ascii="Calibri" w:eastAsia="Times New Roman" w:hAnsi="Calibri" w:cs="Times New Roman"/>
      <w:sz w:val="24"/>
      <w:szCs w:val="24"/>
    </w:rPr>
  </w:style>
  <w:style w:type="character" w:customStyle="1" w:styleId="ListParagraphCarattere">
    <w:name w:val="List Paragraph Carattere"/>
    <w:rPr>
      <w:sz w:val="22"/>
      <w:szCs w:val="22"/>
      <w:lang w:eastAsia="en-US"/>
    </w:rPr>
  </w:style>
  <w:style w:type="character" w:customStyle="1" w:styleId="paragrafopuntatoCarattere">
    <w:name w:val="paragrafo puntato Carattere"/>
    <w:rPr>
      <w:i/>
      <w:sz w:val="24"/>
      <w:szCs w:val="24"/>
      <w:lang w:eastAsia="en-US"/>
    </w:rPr>
  </w:style>
  <w:style w:type="paragraph" w:styleId="Corpodeltesto2">
    <w:name w:val="Body Text 2"/>
    <w:basedOn w:val="Normale"/>
    <w:semiHidden/>
    <w:unhideWhenUsed/>
    <w:pPr>
      <w:spacing w:after="120" w:line="480" w:lineRule="auto"/>
    </w:pPr>
  </w:style>
  <w:style w:type="character" w:customStyle="1" w:styleId="Corpodeltesto2Carattere">
    <w:name w:val="Corpo del testo 2 Carattere"/>
    <w:semiHidden/>
    <w:rPr>
      <w:sz w:val="22"/>
      <w:szCs w:val="24"/>
    </w:rPr>
  </w:style>
  <w:style w:type="character" w:customStyle="1" w:styleId="Titolo8Carattere">
    <w:name w:val="Titolo 8 Carattere"/>
    <w:rPr>
      <w:rFonts w:ascii="Arial" w:hAnsi="Arial"/>
      <w:b/>
      <w:bCs/>
      <w:szCs w:val="24"/>
    </w:rPr>
  </w:style>
  <w:style w:type="paragraph" w:customStyle="1" w:styleId="Style0">
    <w:name w:val="Style0"/>
    <w:pPr>
      <w:overflowPunct w:val="0"/>
      <w:autoSpaceDE w:val="0"/>
      <w:autoSpaceDN w:val="0"/>
      <w:adjustRightInd w:val="0"/>
      <w:textAlignment w:val="baseline"/>
    </w:pPr>
    <w:rPr>
      <w:rFonts w:ascii="Arial" w:hAnsi="Arial"/>
      <w:sz w:val="24"/>
    </w:rPr>
  </w:style>
  <w:style w:type="character" w:styleId="Numeropagina">
    <w:name w:val="page number"/>
    <w:basedOn w:val="Carpredefinitoparagrafo"/>
    <w:semiHidden/>
  </w:style>
  <w:style w:type="paragraph" w:styleId="Didascalia">
    <w:name w:val="caption"/>
    <w:basedOn w:val="Normale"/>
    <w:next w:val="Normale"/>
    <w:qFormat/>
    <w:pPr>
      <w:autoSpaceDE w:val="0"/>
      <w:autoSpaceDN w:val="0"/>
      <w:adjustRightInd w:val="0"/>
      <w:jc w:val="center"/>
    </w:pPr>
    <w:rPr>
      <w:rFonts w:ascii="Arial" w:hAnsi="Arial" w:cs="Arial"/>
      <w:b/>
      <w:sz w:val="28"/>
    </w:rPr>
  </w:style>
  <w:style w:type="character" w:styleId="Collegamentovisitato">
    <w:name w:val="FollowedHyperlink"/>
    <w:semiHidden/>
    <w:rPr>
      <w:color w:val="800080"/>
      <w:u w:val="single"/>
    </w:rPr>
  </w:style>
  <w:style w:type="paragraph" w:styleId="Rientrocorpodeltesto2">
    <w:name w:val="Body Text Indent 2"/>
    <w:basedOn w:val="Normale"/>
    <w:semiHidden/>
    <w:pPr>
      <w:shd w:val="clear" w:color="auto" w:fill="FFFFFF"/>
      <w:ind w:left="540"/>
    </w:pPr>
    <w:rPr>
      <w:szCs w:val="22"/>
    </w:rPr>
  </w:style>
  <w:style w:type="table" w:styleId="Grigliatabella">
    <w:name w:val="Table Grid"/>
    <w:basedOn w:val="Tabellanormale"/>
    <w:uiPriority w:val="39"/>
    <w:rsid w:val="00723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5977"/>
    <w:pPr>
      <w:autoSpaceDE w:val="0"/>
      <w:autoSpaceDN w:val="0"/>
      <w:adjustRightInd w:val="0"/>
    </w:pPr>
    <w:rPr>
      <w:rFonts w:ascii="Calibri" w:hAnsi="Calibri" w:cs="Calibri"/>
      <w:color w:val="000000"/>
      <w:sz w:val="24"/>
      <w:szCs w:val="24"/>
    </w:rPr>
  </w:style>
  <w:style w:type="character" w:customStyle="1" w:styleId="Titolo1Carattere">
    <w:name w:val="Titolo 1 Carattere"/>
    <w:aliases w:val="par. 1.1 Carattere"/>
    <w:link w:val="Titolo1"/>
    <w:rsid w:val="00A63FDD"/>
    <w:rPr>
      <w:b/>
      <w:i/>
      <w:iCs/>
      <w:smallCaps/>
      <w:sz w:val="28"/>
      <w:szCs w:val="32"/>
    </w:rPr>
  </w:style>
  <w:style w:type="character" w:customStyle="1" w:styleId="TitoloCarattere">
    <w:name w:val="Titolo Carattere"/>
    <w:aliases w:val="Sezione Carattere"/>
    <w:link w:val="Titolo"/>
    <w:rsid w:val="00A63FDD"/>
    <w:rPr>
      <w:b/>
      <w:sz w:val="22"/>
    </w:rPr>
  </w:style>
  <w:style w:type="character" w:customStyle="1" w:styleId="CorpotestoCarattere">
    <w:name w:val="Corpo testo Carattere"/>
    <w:link w:val="Corpotesto"/>
    <w:semiHidden/>
    <w:rsid w:val="00A63FDD"/>
    <w:rPr>
      <w:sz w:val="22"/>
    </w:rPr>
  </w:style>
  <w:style w:type="paragraph" w:customStyle="1" w:styleId="Paragrafoelenco2">
    <w:name w:val="Paragrafo elenco2"/>
    <w:basedOn w:val="Normale"/>
    <w:uiPriority w:val="99"/>
    <w:rsid w:val="00517990"/>
    <w:pPr>
      <w:spacing w:after="160" w:line="259" w:lineRule="auto"/>
      <w:ind w:left="720"/>
      <w:jc w:val="left"/>
    </w:pPr>
    <w:rPr>
      <w:rFonts w:ascii="Calibri" w:hAnsi="Calibri" w:cs="Calibri"/>
      <w:noProof/>
      <w:szCs w:val="22"/>
    </w:rPr>
  </w:style>
  <w:style w:type="paragraph" w:styleId="Testofumetto">
    <w:name w:val="Balloon Text"/>
    <w:basedOn w:val="Normale"/>
    <w:link w:val="TestofumettoCarattere"/>
    <w:uiPriority w:val="99"/>
    <w:semiHidden/>
    <w:unhideWhenUsed/>
    <w:rsid w:val="00F95369"/>
    <w:rPr>
      <w:rFonts w:ascii="Segoe UI" w:hAnsi="Segoe UI" w:cs="Segoe UI"/>
      <w:sz w:val="18"/>
      <w:szCs w:val="18"/>
    </w:rPr>
  </w:style>
  <w:style w:type="character" w:customStyle="1" w:styleId="TestofumettoCarattere">
    <w:name w:val="Testo fumetto Carattere"/>
    <w:link w:val="Testofumetto"/>
    <w:uiPriority w:val="99"/>
    <w:semiHidden/>
    <w:rsid w:val="00F95369"/>
    <w:rPr>
      <w:rFonts w:ascii="Segoe UI" w:hAnsi="Segoe UI" w:cs="Segoe UI"/>
      <w:sz w:val="18"/>
      <w:szCs w:val="18"/>
    </w:rPr>
  </w:style>
  <w:style w:type="character" w:customStyle="1" w:styleId="Titolo3Carattere">
    <w:name w:val="Titolo 3 Carattere"/>
    <w:aliases w:val="par1.1.1.1.1. Carattere"/>
    <w:link w:val="Titolo3"/>
    <w:rsid w:val="008E2FF4"/>
    <w:rPr>
      <w:rFonts w:ascii="Arial Narrow" w:hAnsi="Arial Narrow"/>
      <w:b/>
      <w:sz w:val="22"/>
      <w:szCs w:val="24"/>
    </w:rPr>
  </w:style>
  <w:style w:type="character" w:customStyle="1" w:styleId="Titolo5Carattere">
    <w:name w:val="Titolo 5 Carattere"/>
    <w:link w:val="Titolo5"/>
    <w:rsid w:val="008E2FF4"/>
    <w:rPr>
      <w:rFonts w:ascii="Cambria" w:hAnsi="Cambria"/>
      <w:color w:val="243F60"/>
      <w:sz w:val="22"/>
      <w:szCs w:val="24"/>
    </w:rPr>
  </w:style>
  <w:style w:type="character" w:customStyle="1" w:styleId="IntestazioneCarattere">
    <w:name w:val="Intestazione Carattere"/>
    <w:link w:val="Intestazione"/>
    <w:semiHidden/>
    <w:rsid w:val="008E2FF4"/>
    <w:rPr>
      <w:sz w:val="22"/>
      <w:szCs w:val="24"/>
    </w:rPr>
  </w:style>
  <w:style w:type="paragraph" w:customStyle="1" w:styleId="Corpodeltesto22">
    <w:name w:val="Corpo del testo 22"/>
    <w:basedOn w:val="Normale"/>
    <w:rsid w:val="008E2FF4"/>
    <w:pPr>
      <w:overflowPunct w:val="0"/>
      <w:autoSpaceDE w:val="0"/>
      <w:autoSpaceDN w:val="0"/>
      <w:adjustRightInd w:val="0"/>
      <w:textAlignment w:val="baseline"/>
    </w:pPr>
    <w:rPr>
      <w:rFonts w:ascii="Arial" w:hAnsi="Arial"/>
      <w:sz w:val="24"/>
      <w:szCs w:val="20"/>
    </w:rPr>
  </w:style>
  <w:style w:type="character" w:customStyle="1" w:styleId="PidipaginaCarattere">
    <w:name w:val="Piè di pagina Carattere"/>
    <w:link w:val="Pidipagina"/>
    <w:semiHidden/>
    <w:rsid w:val="008E2FF4"/>
    <w:rPr>
      <w:sz w:val="22"/>
      <w:szCs w:val="24"/>
    </w:rPr>
  </w:style>
  <w:style w:type="paragraph" w:customStyle="1" w:styleId="WW-Rigadintestazione111111">
    <w:name w:val="WW-Riga d'intestazione111111"/>
    <w:basedOn w:val="Normale"/>
    <w:next w:val="Normale"/>
    <w:qFormat/>
    <w:rsid w:val="00330447"/>
    <w:pPr>
      <w:tabs>
        <w:tab w:val="center" w:pos="4819"/>
        <w:tab w:val="right" w:pos="9638"/>
      </w:tabs>
      <w:suppressAutoHyphens/>
      <w:jc w:val="left"/>
      <w:textAlignment w:val="baseline"/>
    </w:pPr>
    <w:rPr>
      <w:rFonts w:ascii="Liberation Serif" w:eastAsia="NSimSun" w:hAnsi="Liberation Serif" w:cs="Arial"/>
      <w:kern w:val="2"/>
      <w:sz w:val="24"/>
      <w:lang w:eastAsia="zh-CN" w:bidi="hi-IN"/>
    </w:rPr>
  </w:style>
  <w:style w:type="paragraph" w:customStyle="1" w:styleId="Contenutotabella">
    <w:name w:val="Contenuto tabella"/>
    <w:basedOn w:val="Normale"/>
    <w:qFormat/>
    <w:rsid w:val="00330447"/>
    <w:pPr>
      <w:widowControl w:val="0"/>
      <w:suppressLineNumbers/>
      <w:suppressAutoHyphens/>
      <w:jc w:val="left"/>
      <w:textAlignment w:val="baseline"/>
    </w:pPr>
    <w:rPr>
      <w:rFonts w:ascii="Liberation Serif" w:eastAsia="NSimSun" w:hAnsi="Liberation Serif" w:cs="Arial"/>
      <w:kern w:val="2"/>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5442">
      <w:bodyDiv w:val="1"/>
      <w:marLeft w:val="0"/>
      <w:marRight w:val="0"/>
      <w:marTop w:val="0"/>
      <w:marBottom w:val="0"/>
      <w:divBdr>
        <w:top w:val="none" w:sz="0" w:space="0" w:color="auto"/>
        <w:left w:val="none" w:sz="0" w:space="0" w:color="auto"/>
        <w:bottom w:val="none" w:sz="0" w:space="0" w:color="auto"/>
        <w:right w:val="none" w:sz="0" w:space="0" w:color="auto"/>
      </w:divBdr>
    </w:div>
    <w:div w:id="512182770">
      <w:bodyDiv w:val="1"/>
      <w:marLeft w:val="0"/>
      <w:marRight w:val="0"/>
      <w:marTop w:val="0"/>
      <w:marBottom w:val="0"/>
      <w:divBdr>
        <w:top w:val="none" w:sz="0" w:space="0" w:color="auto"/>
        <w:left w:val="none" w:sz="0" w:space="0" w:color="auto"/>
        <w:bottom w:val="none" w:sz="0" w:space="0" w:color="auto"/>
        <w:right w:val="none" w:sz="0" w:space="0" w:color="auto"/>
      </w:divBdr>
    </w:div>
    <w:div w:id="1145466234">
      <w:bodyDiv w:val="1"/>
      <w:marLeft w:val="0"/>
      <w:marRight w:val="0"/>
      <w:marTop w:val="0"/>
      <w:marBottom w:val="0"/>
      <w:divBdr>
        <w:top w:val="none" w:sz="0" w:space="0" w:color="auto"/>
        <w:left w:val="none" w:sz="0" w:space="0" w:color="auto"/>
        <w:bottom w:val="none" w:sz="0" w:space="0" w:color="auto"/>
        <w:right w:val="none" w:sz="0" w:space="0" w:color="auto"/>
      </w:divBdr>
    </w:div>
    <w:div w:id="1230263178">
      <w:bodyDiv w:val="1"/>
      <w:marLeft w:val="0"/>
      <w:marRight w:val="0"/>
      <w:marTop w:val="0"/>
      <w:marBottom w:val="0"/>
      <w:divBdr>
        <w:top w:val="none" w:sz="0" w:space="0" w:color="auto"/>
        <w:left w:val="none" w:sz="0" w:space="0" w:color="auto"/>
        <w:bottom w:val="none" w:sz="0" w:space="0" w:color="auto"/>
        <w:right w:val="none" w:sz="0" w:space="0" w:color="auto"/>
      </w:divBdr>
    </w:div>
    <w:div w:id="1708217164">
      <w:bodyDiv w:val="1"/>
      <w:marLeft w:val="0"/>
      <w:marRight w:val="0"/>
      <w:marTop w:val="0"/>
      <w:marBottom w:val="0"/>
      <w:divBdr>
        <w:top w:val="none" w:sz="0" w:space="0" w:color="auto"/>
        <w:left w:val="none" w:sz="0" w:space="0" w:color="auto"/>
        <w:bottom w:val="none" w:sz="0" w:space="0" w:color="auto"/>
        <w:right w:val="none" w:sz="0" w:space="0" w:color="auto"/>
      </w:divBdr>
    </w:div>
    <w:div w:id="189977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bd01.leggiditalia.it/cgi-bin/FulShow?TIPO=5&amp;NOTXT=1&amp;KEY=01LX000014482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d01.leggiditalia.it/cgi-bin/FulShow?TIPO=5&amp;NOTXT=1&amp;KEY=01LX0000144828ART88"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bd01.leggiditalia.it/cgi-bin/FulShow?TIPO=5&amp;NOTXT=1&amp;KEY=01LX0000144828ART87" TargetMode="External"/><Relationship Id="rId23" Type="http://schemas.openxmlformats.org/officeDocument/2006/relationships/footer" Target="footer4.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5902A-D6A4-411D-9F28-88C1D0415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1612</Words>
  <Characters>9190</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BANDO PER PROGETTI DI FILIERA /PROGETTI DI RETE TERRITORIALE  (BOZZA 24/01/2017 )</vt:lpstr>
    </vt:vector>
  </TitlesOfParts>
  <Company>Regione Piemonte</Company>
  <LinksUpToDate>false</LinksUpToDate>
  <CharactersWithSpaces>10781</CharactersWithSpaces>
  <SharedDoc>false</SharedDoc>
  <HLinks>
    <vt:vector size="72" baseType="variant">
      <vt:variant>
        <vt:i4>6684788</vt:i4>
      </vt:variant>
      <vt:variant>
        <vt:i4>33</vt:i4>
      </vt:variant>
      <vt:variant>
        <vt:i4>0</vt:i4>
      </vt:variant>
      <vt:variant>
        <vt:i4>5</vt:i4>
      </vt:variant>
      <vt:variant>
        <vt:lpwstr>http://www.sistemapiemonte.it/</vt:lpwstr>
      </vt:variant>
      <vt:variant>
        <vt:lpwstr/>
      </vt:variant>
      <vt:variant>
        <vt:i4>6684788</vt:i4>
      </vt:variant>
      <vt:variant>
        <vt:i4>30</vt:i4>
      </vt:variant>
      <vt:variant>
        <vt:i4>0</vt:i4>
      </vt:variant>
      <vt:variant>
        <vt:i4>5</vt:i4>
      </vt:variant>
      <vt:variant>
        <vt:lpwstr>http://www.sistemapiemonte.it/</vt:lpwstr>
      </vt:variant>
      <vt:variant>
        <vt:lpwstr/>
      </vt:variant>
      <vt:variant>
        <vt:i4>6684788</vt:i4>
      </vt:variant>
      <vt:variant>
        <vt:i4>27</vt:i4>
      </vt:variant>
      <vt:variant>
        <vt:i4>0</vt:i4>
      </vt:variant>
      <vt:variant>
        <vt:i4>5</vt:i4>
      </vt:variant>
      <vt:variant>
        <vt:lpwstr>http://www.sistemapiemonte.it/</vt:lpwstr>
      </vt:variant>
      <vt:variant>
        <vt:lpwstr/>
      </vt:variant>
      <vt:variant>
        <vt:i4>1769515</vt:i4>
      </vt:variant>
      <vt:variant>
        <vt:i4>24</vt:i4>
      </vt:variant>
      <vt:variant>
        <vt:i4>0</vt:i4>
      </vt:variant>
      <vt:variant>
        <vt:i4>5</vt:i4>
      </vt:variant>
      <vt:variant>
        <vt:lpwstr>mailto:servizi.siap@regione.piemonte.it</vt:lpwstr>
      </vt:variant>
      <vt:variant>
        <vt:lpwstr/>
      </vt:variant>
      <vt:variant>
        <vt:i4>1114137</vt:i4>
      </vt:variant>
      <vt:variant>
        <vt:i4>21</vt:i4>
      </vt:variant>
      <vt:variant>
        <vt:i4>0</vt:i4>
      </vt:variant>
      <vt:variant>
        <vt:i4>5</vt:i4>
      </vt:variant>
      <vt:variant>
        <vt:lpwstr>http://www.regione.piemonte.it/agri/siap/mod_iscr_anagrafe.htm</vt:lpwstr>
      </vt:variant>
      <vt:variant>
        <vt:lpwstr/>
      </vt:variant>
      <vt:variant>
        <vt:i4>6684788</vt:i4>
      </vt:variant>
      <vt:variant>
        <vt:i4>18</vt:i4>
      </vt:variant>
      <vt:variant>
        <vt:i4>0</vt:i4>
      </vt:variant>
      <vt:variant>
        <vt:i4>5</vt:i4>
      </vt:variant>
      <vt:variant>
        <vt:lpwstr>http://www.sistemapiemonte.it/</vt:lpwstr>
      </vt:variant>
      <vt:variant>
        <vt:lpwstr/>
      </vt:variant>
      <vt:variant>
        <vt:i4>7209059</vt:i4>
      </vt:variant>
      <vt:variant>
        <vt:i4>15</vt:i4>
      </vt:variant>
      <vt:variant>
        <vt:i4>0</vt:i4>
      </vt:variant>
      <vt:variant>
        <vt:i4>5</vt:i4>
      </vt:variant>
      <vt:variant>
        <vt:lpwstr/>
      </vt:variant>
      <vt:variant>
        <vt:lpwstr>CNS</vt:lpwstr>
      </vt:variant>
      <vt:variant>
        <vt:i4>6684788</vt:i4>
      </vt:variant>
      <vt:variant>
        <vt:i4>12</vt:i4>
      </vt:variant>
      <vt:variant>
        <vt:i4>0</vt:i4>
      </vt:variant>
      <vt:variant>
        <vt:i4>5</vt:i4>
      </vt:variant>
      <vt:variant>
        <vt:lpwstr>http://www.sistemapiemonte.it/</vt:lpwstr>
      </vt:variant>
      <vt:variant>
        <vt:lpwstr/>
      </vt:variant>
      <vt:variant>
        <vt:i4>2883639</vt:i4>
      </vt:variant>
      <vt:variant>
        <vt:i4>9</vt:i4>
      </vt:variant>
      <vt:variant>
        <vt:i4>0</vt:i4>
      </vt:variant>
      <vt:variant>
        <vt:i4>5</vt:i4>
      </vt:variant>
      <vt:variant>
        <vt:lpwstr>http://www.arpea.piemonte.it/site/organismi-deleg/recapiti/79-caa-centri-di-assistenza-agricola</vt:lpwstr>
      </vt:variant>
      <vt:variant>
        <vt:lpwstr/>
      </vt:variant>
      <vt:variant>
        <vt:i4>6357091</vt:i4>
      </vt:variant>
      <vt:variant>
        <vt:i4>6</vt:i4>
      </vt:variant>
      <vt:variant>
        <vt:i4>0</vt:i4>
      </vt:variant>
      <vt:variant>
        <vt:i4>5</vt:i4>
      </vt:variant>
      <vt:variant>
        <vt:lpwstr/>
      </vt:variant>
      <vt:variant>
        <vt:lpwstr>CAA</vt:lpwstr>
      </vt:variant>
      <vt:variant>
        <vt:i4>6619188</vt:i4>
      </vt:variant>
      <vt:variant>
        <vt:i4>3</vt:i4>
      </vt:variant>
      <vt:variant>
        <vt:i4>0</vt:i4>
      </vt:variant>
      <vt:variant>
        <vt:i4>5</vt:i4>
      </vt:variant>
      <vt:variant>
        <vt:lpwstr>http://galvallidelcanavese.it/contatti/</vt:lpwstr>
      </vt:variant>
      <vt:variant>
        <vt:lpwstr/>
      </vt:variant>
      <vt:variant>
        <vt:i4>8257587</vt:i4>
      </vt:variant>
      <vt:variant>
        <vt:i4>0</vt:i4>
      </vt:variant>
      <vt:variant>
        <vt:i4>0</vt:i4>
      </vt:variant>
      <vt:variant>
        <vt:i4>5</vt:i4>
      </vt:variant>
      <vt:variant>
        <vt:lpwstr>http://galvallidelcanavese.it/chi-siamo/leader/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PER PROGETTI DI FILIERA /PROGETTI DI RETE TERRITORIALE  (BOZZA 24/01/2017 )</dc:title>
  <dc:subject/>
  <dc:creator>Utente</dc:creator>
  <cp:keywords/>
  <cp:lastModifiedBy>Giorgio Magrini</cp:lastModifiedBy>
  <cp:revision>10</cp:revision>
  <cp:lastPrinted>2017-07-12T10:22:00Z</cp:lastPrinted>
  <dcterms:created xsi:type="dcterms:W3CDTF">2025-07-10T13:29:00Z</dcterms:created>
  <dcterms:modified xsi:type="dcterms:W3CDTF">2025-10-29T11:35:00Z</dcterms:modified>
</cp:coreProperties>
</file>